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082CEFDE" w:rsidR="006B690C" w:rsidRDefault="00E72798" w:rsidP="009C4658">
      <w:pPr>
        <w:tabs>
          <w:tab w:val="left" w:pos="6237"/>
        </w:tabs>
        <w:jc w:val="right"/>
      </w:pPr>
      <w:r>
        <w:t xml:space="preserve">juhataja </w:t>
      </w:r>
      <w:r w:rsidR="00054748" w:rsidRPr="00B24131">
        <w:t xml:space="preserve">käskkirjaga </w:t>
      </w:r>
      <w:r w:rsidR="00B4104B" w:rsidRPr="00B24131">
        <w:t>1-47</w:t>
      </w:r>
      <w:r w:rsidR="00581937">
        <w:t>.2783</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67573C0"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27455669"/>
      <w:r w:rsidR="0080316B" w:rsidRPr="0080316B">
        <w:rPr>
          <w:bCs/>
        </w:rPr>
        <w:t>Hintsiko</w:t>
      </w:r>
      <w:r w:rsidR="00581937">
        <w:rPr>
          <w:bCs/>
        </w:rPr>
        <w:t>-</w:t>
      </w:r>
      <w:r w:rsidR="0080316B" w:rsidRPr="0080316B">
        <w:rPr>
          <w:bCs/>
        </w:rPr>
        <w:t>Metsla tee uuendamine ja Mehho-Krabi tee ehitamine</w:t>
      </w:r>
      <w:bookmarkEnd w:id="0"/>
    </w:p>
    <w:p w14:paraId="4CE4C9BA" w14:textId="34BF4B74"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0774C8">
        <w:rPr>
          <w:bCs/>
        </w:rPr>
        <w:t>261935</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54DC45B" w:rsidR="000C4D34" w:rsidRDefault="000C4D34">
      <w:pPr>
        <w:pStyle w:val="Loendilik"/>
        <w:numPr>
          <w:ilvl w:val="1"/>
          <w:numId w:val="3"/>
        </w:numPr>
        <w:ind w:left="567" w:hanging="567"/>
        <w:jc w:val="both"/>
      </w:pPr>
      <w:r w:rsidRPr="00293C40">
        <w:t xml:space="preserve">Hankemenetluse liik: </w:t>
      </w:r>
      <w:r w:rsidR="000774C8">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0CCC36DF"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A43FA">
        <w:rPr>
          <w:bCs/>
        </w:rPr>
        <w:t>hanke</w:t>
      </w:r>
      <w:r w:rsidR="00EE0A35" w:rsidRPr="00711DA4">
        <w:rPr>
          <w:bCs/>
        </w:rPr>
        <w:t xml:space="preserve">lepingu sõlmimine ühe </w:t>
      </w:r>
      <w:bookmarkStart w:id="1" w:name="_Hlk88828121"/>
      <w:r w:rsidR="00EE0A35" w:rsidRPr="00711DA4">
        <w:rPr>
          <w:bCs/>
        </w:rPr>
        <w:t xml:space="preserve">pakkujaga </w:t>
      </w:r>
      <w:bookmarkStart w:id="2" w:name="_Hlk89071415"/>
      <w:bookmarkStart w:id="3" w:name="_Hlk95378695"/>
      <w:bookmarkStart w:id="4" w:name="_Hlk89863742"/>
      <w:bookmarkStart w:id="5" w:name="_Hlk120001843"/>
      <w:bookmarkStart w:id="6" w:name="_Hlk120100095"/>
      <w:bookmarkStart w:id="7" w:name="_Hlk125639434"/>
      <w:bookmarkStart w:id="8" w:name="_Hlk125549183"/>
      <w:r w:rsidR="0080316B" w:rsidRPr="0080316B">
        <w:rPr>
          <w:bCs/>
        </w:rPr>
        <w:t>Hintsiko</w:t>
      </w:r>
      <w:r w:rsidR="002D116E">
        <w:rPr>
          <w:bCs/>
        </w:rPr>
        <w:t>-</w:t>
      </w:r>
      <w:r w:rsidR="0080316B" w:rsidRPr="0080316B">
        <w:rPr>
          <w:bCs/>
        </w:rPr>
        <w:t xml:space="preserve">Metsla tee </w:t>
      </w:r>
      <w:r w:rsidR="0080316B">
        <w:rPr>
          <w:bCs/>
        </w:rPr>
        <w:t>(</w:t>
      </w:r>
      <w:r w:rsidR="008928B9">
        <w:rPr>
          <w:bCs/>
        </w:rPr>
        <w:t>0</w:t>
      </w:r>
      <w:r w:rsidR="0080316B">
        <w:rPr>
          <w:bCs/>
        </w:rPr>
        <w:t>,51 km)</w:t>
      </w:r>
      <w:r w:rsidR="0080316B" w:rsidRPr="0080316B">
        <w:rPr>
          <w:bCs/>
        </w:rPr>
        <w:t xml:space="preserve"> ja Mehho-Krabi tee</w:t>
      </w:r>
      <w:r w:rsidR="008928B9">
        <w:rPr>
          <w:bCs/>
        </w:rPr>
        <w:t xml:space="preserve"> </w:t>
      </w:r>
      <w:r w:rsidR="008928B9">
        <w:rPr>
          <w:rFonts w:eastAsia="Calibri"/>
          <w:bCs/>
          <w:lang w:eastAsia="en-US"/>
        </w:rPr>
        <w:t>(0,26 km)</w:t>
      </w:r>
      <w:r w:rsidR="00E0634C" w:rsidRPr="00711DA4">
        <w:rPr>
          <w:rFonts w:eastAsia="Calibri"/>
          <w:bCs/>
          <w:lang w:eastAsia="en-US"/>
        </w:rPr>
        <w:t xml:space="preserve">, </w:t>
      </w:r>
      <w:r w:rsidR="00EE0A35" w:rsidRPr="00711DA4">
        <w:rPr>
          <w:bCs/>
        </w:rPr>
        <w:t>mis asu</w:t>
      </w:r>
      <w:r w:rsidR="008928B9">
        <w:rPr>
          <w:bCs/>
        </w:rPr>
        <w:t>vad</w:t>
      </w:r>
      <w:r w:rsidR="00EE0A35" w:rsidRPr="00711DA4">
        <w:rPr>
          <w:bCs/>
        </w:rPr>
        <w:t xml:space="preserve"> </w:t>
      </w:r>
      <w:bookmarkEnd w:id="1"/>
      <w:bookmarkEnd w:id="2"/>
      <w:r w:rsidR="008928B9">
        <w:rPr>
          <w:bCs/>
        </w:rPr>
        <w:t>Võru</w:t>
      </w:r>
      <w:r w:rsidR="00EE0A35" w:rsidRPr="00711DA4">
        <w:rPr>
          <w:bCs/>
        </w:rPr>
        <w:t xml:space="preserve"> maakonnas, </w:t>
      </w:r>
      <w:r w:rsidR="00B10E76">
        <w:rPr>
          <w:bCs/>
        </w:rPr>
        <w:t>Rõuge</w:t>
      </w:r>
      <w:r w:rsidR="00EE0A35" w:rsidRPr="00711DA4">
        <w:rPr>
          <w:bCs/>
        </w:rPr>
        <w:t xml:space="preserve"> vallas, </w:t>
      </w:r>
      <w:bookmarkEnd w:id="3"/>
      <w:bookmarkEnd w:id="4"/>
      <w:bookmarkEnd w:id="5"/>
      <w:bookmarkEnd w:id="6"/>
      <w:r w:rsidR="009414F9">
        <w:rPr>
          <w:bCs/>
        </w:rPr>
        <w:t>Hintsiko ja Pähni</w:t>
      </w:r>
      <w:r w:rsidR="00055F47">
        <w:rPr>
          <w:bCs/>
        </w:rPr>
        <w:t xml:space="preserve"> külas</w:t>
      </w:r>
      <w:bookmarkEnd w:id="7"/>
      <w:r w:rsidR="007A43FA">
        <w:rPr>
          <w:bCs/>
        </w:rPr>
        <w:t xml:space="preserve">, uuendamiseks ja </w:t>
      </w:r>
      <w:r w:rsidR="00444255">
        <w:rPr>
          <w:bCs/>
        </w:rPr>
        <w:t>ehi</w:t>
      </w:r>
      <w:r w:rsidR="00B735D6">
        <w:rPr>
          <w:bCs/>
        </w:rPr>
        <w:t>ta</w:t>
      </w:r>
      <w:r w:rsidR="00444255">
        <w:rPr>
          <w:bCs/>
        </w:rPr>
        <w:t>miseks</w:t>
      </w:r>
      <w:r w:rsidR="00EE0A35" w:rsidRPr="00CD4BFE">
        <w:rPr>
          <w:bCs/>
        </w:rPr>
        <w:t>.</w:t>
      </w:r>
      <w:bookmarkEnd w:id="8"/>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35CA788"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D20BC0">
        <w:rPr>
          <w:b/>
          <w:bCs/>
        </w:rPr>
        <w:t>P</w:t>
      </w:r>
      <w:r w:rsidR="009414F9">
        <w:rPr>
          <w:b/>
          <w:bCs/>
        </w:rPr>
        <w:t>iibe</w:t>
      </w:r>
      <w:r w:rsidR="00D20BC0">
        <w:rPr>
          <w:b/>
          <w:bCs/>
        </w:rPr>
        <w:t>r</w:t>
      </w:r>
      <w:r w:rsidR="009414F9">
        <w:rPr>
          <w:b/>
          <w:bCs/>
        </w:rPr>
        <w:t xml:space="preserve"> Pr</w:t>
      </w:r>
      <w:r w:rsidR="00D20BC0">
        <w:rPr>
          <w:b/>
          <w:bCs/>
        </w:rPr>
        <w:t>ojekt</w:t>
      </w:r>
      <w:r w:rsidR="00077499">
        <w:rPr>
          <w:b/>
          <w:bCs/>
        </w:rPr>
        <w:t xml:space="preserve"> OÜ</w:t>
      </w:r>
      <w:r w:rsidR="0024674B" w:rsidRPr="007D478A">
        <w:t xml:space="preserve"> poolt koostatud</w:t>
      </w:r>
      <w:r w:rsidR="0024674B">
        <w:t xml:space="preserve"> „</w:t>
      </w:r>
      <w:r w:rsidR="00077499" w:rsidRPr="00077499">
        <w:t>Hintsiko – Metsla tee uuendamine ja Mehho-Krabi tee ehitamine</w:t>
      </w:r>
      <w:r w:rsidR="005C4C89">
        <w:t xml:space="preserve"> </w:t>
      </w:r>
      <w:r w:rsidR="00527155">
        <w:t>ehitus</w:t>
      </w:r>
      <w:r w:rsidR="005C4C89">
        <w:t>projekt</w:t>
      </w:r>
      <w:r w:rsidR="0024674B" w:rsidRPr="004E2589">
        <w:t>“</w:t>
      </w:r>
      <w:r w:rsidR="0024674B" w:rsidRPr="00281267">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2DF42336"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DC59F6" w:rsidRPr="000F4802">
        <w:t xml:space="preserve">Meris Süsta, tel: 5064594, e-mail: </w:t>
      </w:r>
      <w:hyperlink r:id="rId9" w:history="1">
        <w:r w:rsidR="00DC59F6" w:rsidRPr="000F4802">
          <w:rPr>
            <w:rStyle w:val="Hperlink"/>
          </w:rPr>
          <w:t>meris.susta@rmk.ee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4783802E" w:rsidR="00664C0C" w:rsidRDefault="00664C0C" w:rsidP="00664C0C">
      <w:pPr>
        <w:jc w:val="both"/>
      </w:pPr>
      <w:r>
        <w:t xml:space="preserve">5.1. </w:t>
      </w:r>
      <w:r w:rsidR="00465B96" w:rsidRPr="00465B96">
        <w:t>Pakkuja peab esitama RHS § 90 ko</w:t>
      </w:r>
      <w:r w:rsidR="009C5E36">
        <w:t xml:space="preserve">hase </w:t>
      </w:r>
      <w:r w:rsidR="009C5E36" w:rsidRPr="00BD1A13">
        <w:rPr>
          <w:b/>
          <w:bCs/>
        </w:rPr>
        <w:t xml:space="preserve">pakkumuse tagatise summas </w:t>
      </w:r>
      <w:r w:rsidR="00BD1A13" w:rsidRPr="00BD1A13">
        <w:rPr>
          <w:b/>
          <w:bCs/>
        </w:rPr>
        <w:t>5</w:t>
      </w:r>
      <w:r w:rsidR="00465B96" w:rsidRPr="00BD1A13">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527155" w:rsidRPr="00527155">
        <w:rPr>
          <w:bCs/>
          <w:i/>
        </w:rPr>
        <w:t>Hintsiko</w:t>
      </w:r>
      <w:r w:rsidR="00BD6560">
        <w:rPr>
          <w:bCs/>
          <w:i/>
        </w:rPr>
        <w:t>-</w:t>
      </w:r>
      <w:r w:rsidR="00527155" w:rsidRPr="00527155">
        <w:rPr>
          <w:bCs/>
          <w:i/>
        </w:rPr>
        <w:t>Metsla tee uuendamine ja Mehho-Krabi tee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749F1E9E" w14:textId="5EBE7C10" w:rsidR="00736557" w:rsidRPr="00480D8B" w:rsidRDefault="00EA3E2F" w:rsidP="00480D8B">
      <w:pPr>
        <w:suppressAutoHyphens w:val="0"/>
        <w:autoSpaceDE w:val="0"/>
        <w:autoSpaceDN w:val="0"/>
        <w:adjustRightInd w:val="0"/>
        <w:jc w:val="both"/>
        <w:rPr>
          <w:rFonts w:eastAsia="Calibri"/>
          <w:bCs/>
          <w:lang w:eastAsia="en-US"/>
        </w:rPr>
      </w:pPr>
      <w:r w:rsidRPr="00480D8B">
        <w:rPr>
          <w:rFonts w:eastAsia="Calibri"/>
          <w:bCs/>
          <w:lang w:eastAsia="en-US"/>
        </w:rPr>
        <w:t>Hintsiko</w:t>
      </w:r>
      <w:r w:rsidR="00A27585">
        <w:rPr>
          <w:rFonts w:eastAsia="Calibri"/>
          <w:bCs/>
          <w:lang w:eastAsia="en-US"/>
        </w:rPr>
        <w:t>-</w:t>
      </w:r>
      <w:r w:rsidRPr="00480D8B">
        <w:rPr>
          <w:rFonts w:eastAsia="Calibri"/>
          <w:bCs/>
          <w:lang w:eastAsia="en-US"/>
        </w:rPr>
        <w:t>Metsla tee (0,51 km)</w:t>
      </w:r>
      <w:r w:rsidR="00A27585">
        <w:rPr>
          <w:rFonts w:eastAsia="Calibri"/>
          <w:bCs/>
          <w:lang w:eastAsia="en-US"/>
        </w:rPr>
        <w:t xml:space="preserve"> </w:t>
      </w:r>
      <w:r w:rsidRPr="00480D8B">
        <w:rPr>
          <w:rFonts w:eastAsia="Calibri"/>
          <w:bCs/>
          <w:lang w:eastAsia="en-US"/>
        </w:rPr>
        <w:t>ja Mehho-Krabi tee (0,26 km) asuvad Võru maakonnas, Rõuge vallas, Hintsiko ja Pähni külas</w:t>
      </w:r>
      <w:r w:rsidR="00480D8B" w:rsidRPr="00480D8B">
        <w:rPr>
          <w:rFonts w:eastAsia="Calibri"/>
          <w:bCs/>
          <w:lang w:eastAsia="en-US"/>
        </w:rPr>
        <w:t>RMK katastriüksusel 86502:001:0510 ja kohaliku omavalitsuse transpordimaal 86501:001:0257</w:t>
      </w:r>
      <w:r w:rsidR="00843D49" w:rsidRPr="00480D8B">
        <w:rPr>
          <w:rFonts w:eastAsia="Calibri"/>
          <w:bCs/>
          <w:lang w:eastAsia="en-US"/>
        </w:rPr>
        <w:t>.</w:t>
      </w:r>
      <w:r w:rsidR="0009592C" w:rsidRPr="00480D8B">
        <w:rPr>
          <w:rFonts w:eastAsia="Calibri"/>
          <w:bCs/>
          <w:lang w:eastAsia="en-US"/>
        </w:rPr>
        <w:t xml:space="preserve"> </w:t>
      </w:r>
    </w:p>
    <w:p w14:paraId="10ABE88B" w14:textId="7D390FAF" w:rsidR="00283425" w:rsidRPr="00480D8B" w:rsidRDefault="00736557" w:rsidP="00032838">
      <w:pPr>
        <w:suppressAutoHyphens w:val="0"/>
        <w:autoSpaceDE w:val="0"/>
        <w:autoSpaceDN w:val="0"/>
        <w:adjustRightInd w:val="0"/>
        <w:jc w:val="both"/>
        <w:rPr>
          <w:rFonts w:eastAsia="Calibri"/>
          <w:bCs/>
          <w:lang w:eastAsia="en-US"/>
        </w:rPr>
      </w:pPr>
      <w:r w:rsidRPr="00480D8B">
        <w:rPr>
          <w:rFonts w:eastAsia="Calibri"/>
          <w:bCs/>
          <w:lang w:eastAsia="en-US"/>
        </w:rPr>
        <w:t xml:space="preserve">Juurdepääsuks </w:t>
      </w:r>
      <w:r w:rsidR="00032838" w:rsidRPr="00480D8B">
        <w:rPr>
          <w:rFonts w:eastAsia="Calibri"/>
          <w:bCs/>
          <w:lang w:eastAsia="en-US"/>
        </w:rPr>
        <w:t xml:space="preserve">8650019 Hintsiko – Metsla teele </w:t>
      </w:r>
      <w:r w:rsidR="006161A4" w:rsidRPr="00480D8B">
        <w:rPr>
          <w:rFonts w:eastAsia="Calibri"/>
          <w:bCs/>
          <w:lang w:eastAsia="en-US"/>
        </w:rPr>
        <w:t xml:space="preserve">on </w:t>
      </w:r>
      <w:r w:rsidR="00032838" w:rsidRPr="00480D8B">
        <w:rPr>
          <w:rFonts w:eastAsia="Calibri"/>
          <w:bCs/>
          <w:lang w:eastAsia="en-US"/>
        </w:rPr>
        <w:t>25112</w:t>
      </w:r>
      <w:r w:rsidR="006161A4" w:rsidRPr="00480D8B">
        <w:rPr>
          <w:rFonts w:eastAsia="Calibri"/>
          <w:bCs/>
          <w:lang w:eastAsia="en-US"/>
        </w:rPr>
        <w:t xml:space="preserve"> </w:t>
      </w:r>
      <w:r w:rsidR="00032838" w:rsidRPr="00480D8B">
        <w:rPr>
          <w:rFonts w:eastAsia="Calibri"/>
          <w:bCs/>
          <w:lang w:eastAsia="en-US"/>
        </w:rPr>
        <w:t>Rõuge – Vastse-Roosa riigi kõrvalmaanteel km 23,266</w:t>
      </w:r>
      <w:r w:rsidR="006161A4" w:rsidRPr="00480D8B">
        <w:rPr>
          <w:rFonts w:eastAsia="Calibri"/>
          <w:bCs/>
          <w:lang w:eastAsia="en-US"/>
        </w:rPr>
        <w:t xml:space="preserve"> olev mahasõidukoht.</w:t>
      </w:r>
    </w:p>
    <w:p w14:paraId="31E52701" w14:textId="181D60C7" w:rsidR="005A12C0" w:rsidRPr="00EA3E2F" w:rsidRDefault="00507251" w:rsidP="0083030C">
      <w:pPr>
        <w:suppressAutoHyphens w:val="0"/>
        <w:autoSpaceDE w:val="0"/>
        <w:autoSpaceDN w:val="0"/>
        <w:adjustRightInd w:val="0"/>
        <w:jc w:val="both"/>
        <w:rPr>
          <w:lang w:eastAsia="et-EE"/>
        </w:rPr>
      </w:pPr>
      <w:r w:rsidRPr="00480D8B">
        <w:rPr>
          <w:lang w:eastAsia="et-EE"/>
        </w:rPr>
        <w:t xml:space="preserve">Vajalikud raietööd on RMK poolt </w:t>
      </w:r>
      <w:r w:rsidR="000E129C" w:rsidRPr="00480D8B">
        <w:rPr>
          <w:lang w:eastAsia="et-EE"/>
        </w:rPr>
        <w:t xml:space="preserve">lepingu sõlmimise ajaks </w:t>
      </w:r>
      <w:r w:rsidR="0009592C" w:rsidRPr="00480D8B">
        <w:rPr>
          <w:lang w:eastAsia="et-EE"/>
        </w:rPr>
        <w:t>enamuses</w:t>
      </w:r>
      <w:r w:rsidR="000E129C" w:rsidRPr="00480D8B">
        <w:rPr>
          <w:lang w:eastAsia="et-EE"/>
        </w:rPr>
        <w:t xml:space="preserve"> </w:t>
      </w:r>
      <w:r w:rsidRPr="00480D8B">
        <w:rPr>
          <w:lang w:eastAsia="et-EE"/>
        </w:rPr>
        <w:t>tehtud</w:t>
      </w:r>
      <w:r w:rsidR="00D40D58" w:rsidRPr="00480D8B">
        <w:rPr>
          <w:lang w:eastAsia="et-EE"/>
        </w:rPr>
        <w:t>.</w:t>
      </w:r>
      <w:r w:rsidR="003A01F4" w:rsidRPr="00480D8B">
        <w:rPr>
          <w:lang w:eastAsia="et-EE"/>
        </w:rPr>
        <w:t xml:space="preserve"> </w:t>
      </w:r>
      <w:r w:rsidR="001049B5" w:rsidRPr="00480D8B">
        <w:rPr>
          <w:lang w:eastAsia="et-EE"/>
        </w:rPr>
        <w:t>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w:t>
      </w:r>
      <w:r w:rsidR="001049B5" w:rsidRPr="00EA3E2F">
        <w:rPr>
          <w:lang w:eastAsia="et-EE"/>
        </w:rPr>
        <w:t xml:space="preserve"> mahu järgi. Raiutud metsamaterjali ei või jätta kokkuvedamata metsa, see tuleb kokkuvedada ja ladustada etteantud kohta. </w:t>
      </w:r>
    </w:p>
    <w:p w14:paraId="3F162582" w14:textId="3DB5A7F4" w:rsidR="007F44C5" w:rsidRPr="00452DEA" w:rsidRDefault="009166AD" w:rsidP="00BC03AC">
      <w:pPr>
        <w:suppressAutoHyphens w:val="0"/>
        <w:autoSpaceDE w:val="0"/>
        <w:autoSpaceDN w:val="0"/>
        <w:adjustRightInd w:val="0"/>
        <w:jc w:val="both"/>
        <w:rPr>
          <w:bCs/>
        </w:rPr>
      </w:pPr>
      <w:r w:rsidRPr="00452DEA">
        <w:rPr>
          <w:bCs/>
        </w:rPr>
        <w:t>Edasi tuleb teostada kändude juurimine</w:t>
      </w:r>
      <w:r w:rsidR="00D20C58" w:rsidRPr="00452DEA">
        <w:rPr>
          <w:bCs/>
        </w:rPr>
        <w:t xml:space="preserve"> ja freesimine</w:t>
      </w:r>
      <w:r w:rsidR="003963A3" w:rsidRPr="00452DEA">
        <w:rPr>
          <w:bCs/>
        </w:rPr>
        <w:t xml:space="preserve"> </w:t>
      </w:r>
      <w:r w:rsidR="00E97944" w:rsidRPr="00452DEA">
        <w:rPr>
          <w:bCs/>
        </w:rPr>
        <w:t>(</w:t>
      </w:r>
      <w:r w:rsidR="009D1271" w:rsidRPr="00452DEA">
        <w:rPr>
          <w:bCs/>
        </w:rPr>
        <w:t>0,</w:t>
      </w:r>
      <w:r w:rsidR="00D74CEB" w:rsidRPr="00452DEA">
        <w:rPr>
          <w:bCs/>
        </w:rPr>
        <w:t>23</w:t>
      </w:r>
      <w:r w:rsidR="007E11D1" w:rsidRPr="00452DEA">
        <w:rPr>
          <w:bCs/>
        </w:rPr>
        <w:t xml:space="preserve"> ha</w:t>
      </w:r>
      <w:r w:rsidR="00E97944" w:rsidRPr="00452DEA">
        <w:rPr>
          <w:bCs/>
        </w:rPr>
        <w:t>)</w:t>
      </w:r>
      <w:r w:rsidR="00040158" w:rsidRPr="00452DEA">
        <w:rPr>
          <w:bCs/>
        </w:rPr>
        <w:t xml:space="preserve">. </w:t>
      </w:r>
      <w:r w:rsidR="007733AF" w:rsidRPr="00452DEA">
        <w:rPr>
          <w:bCs/>
        </w:rPr>
        <w:t xml:space="preserve">Kännud juuritakse kogu trasside ulatuses sealt, kus kasvab tihe võsa ja peenmets ning mets. </w:t>
      </w:r>
      <w:r w:rsidR="00BC2995" w:rsidRPr="00452DEA">
        <w:rPr>
          <w:bCs/>
        </w:rPr>
        <w:t>Juuritud känn</w:t>
      </w:r>
      <w:r w:rsidR="00330E2F" w:rsidRPr="00452DEA">
        <w:rPr>
          <w:bCs/>
        </w:rPr>
        <w:t>ud ja väljatulnud kivid</w:t>
      </w:r>
      <w:r w:rsidR="00BC2995" w:rsidRPr="00452DEA">
        <w:rPr>
          <w:bCs/>
        </w:rPr>
        <w:t xml:space="preserve"> </w:t>
      </w:r>
      <w:r w:rsidR="00330E2F" w:rsidRPr="00452DEA">
        <w:rPr>
          <w:bCs/>
        </w:rPr>
        <w:t>tuleb paigutada trassi äärde nii, et ei tekiks katkematut valli, vahe tuleb jätta iga 25m tagant.</w:t>
      </w:r>
      <w:r w:rsidR="00CA6293" w:rsidRPr="00452DEA">
        <w:rPr>
          <w:bCs/>
        </w:rPr>
        <w:t xml:space="preserve"> </w:t>
      </w:r>
    </w:p>
    <w:p w14:paraId="1EAEF817" w14:textId="458224EE" w:rsidR="00942D5D" w:rsidRPr="00942D5D" w:rsidRDefault="00942D5D" w:rsidP="00942D5D">
      <w:pPr>
        <w:suppressAutoHyphens w:val="0"/>
        <w:autoSpaceDE w:val="0"/>
        <w:autoSpaceDN w:val="0"/>
        <w:adjustRightInd w:val="0"/>
        <w:jc w:val="both"/>
        <w:rPr>
          <w:bCs/>
        </w:rPr>
      </w:pPr>
      <w:r w:rsidRPr="00942D5D">
        <w:rPr>
          <w:bCs/>
        </w:rPr>
        <w:t xml:space="preserve">Olemasolev kuivendussüsteem puudub. Uuendatava teega ristub kuivenduskraav K-1, mis </w:t>
      </w:r>
      <w:r w:rsidR="006B5416">
        <w:rPr>
          <w:bCs/>
        </w:rPr>
        <w:t>on</w:t>
      </w:r>
    </w:p>
    <w:p w14:paraId="2F9BD0C3" w14:textId="2FAB4BCD" w:rsidR="00942D5D" w:rsidRDefault="00942D5D" w:rsidP="00A305A3">
      <w:pPr>
        <w:suppressAutoHyphens w:val="0"/>
        <w:autoSpaceDE w:val="0"/>
        <w:autoSpaceDN w:val="0"/>
        <w:adjustRightInd w:val="0"/>
        <w:jc w:val="both"/>
        <w:rPr>
          <w:bCs/>
        </w:rPr>
      </w:pPr>
      <w:r w:rsidRPr="00942D5D">
        <w:rPr>
          <w:bCs/>
        </w:rPr>
        <w:t xml:space="preserve">truubi rekonstrueerimiseks </w:t>
      </w:r>
      <w:r w:rsidR="00C64142" w:rsidRPr="00C64142">
        <w:rPr>
          <w:bCs/>
        </w:rPr>
        <w:t>vajalik ülesvoolu ca 15 m pikkuselt ning allavoolu ca 20 m pikkuselt settest puhastada.</w:t>
      </w:r>
      <w:r w:rsidR="002F76DD" w:rsidRPr="002F76DD">
        <w:t xml:space="preserve"> </w:t>
      </w:r>
      <w:r w:rsidR="002F76DD" w:rsidRPr="002F76DD">
        <w:rPr>
          <w:bCs/>
        </w:rPr>
        <w:t>Kuivenduskraav rekonstrueerida puhastatavas lõigus põhja laiusega 0,6 m ning nõlvusega 1:2,</w:t>
      </w:r>
      <w:r w:rsidR="002F76DD">
        <w:rPr>
          <w:bCs/>
        </w:rPr>
        <w:t xml:space="preserve"> </w:t>
      </w:r>
      <w:r w:rsidR="002F76DD" w:rsidRPr="002F76DD">
        <w:rPr>
          <w:bCs/>
        </w:rPr>
        <w:t>sügavusega ca 1,0 m.</w:t>
      </w:r>
      <w:r w:rsidRPr="00942D5D">
        <w:rPr>
          <w:bCs/>
        </w:rPr>
        <w:t xml:space="preserve"> Mehho – Krabi tee</w:t>
      </w:r>
      <w:r w:rsidR="00C72FF0">
        <w:rPr>
          <w:bCs/>
        </w:rPr>
        <w:t xml:space="preserve"> </w:t>
      </w:r>
      <w:r w:rsidRPr="00942D5D">
        <w:rPr>
          <w:bCs/>
        </w:rPr>
        <w:t>ehitamisel on lõiguti vajalik kõrgemalt peale valguva vee haaramiseks teenõvade N1 ja N2 rajamine.</w:t>
      </w:r>
      <w:r w:rsidR="00C72FF0" w:rsidRPr="00C72FF0">
        <w:t xml:space="preserve"> </w:t>
      </w:r>
      <w:r w:rsidR="00C72FF0">
        <w:rPr>
          <w:bCs/>
        </w:rPr>
        <w:t>T</w:t>
      </w:r>
      <w:r w:rsidR="00C72FF0" w:rsidRPr="00C72FF0">
        <w:rPr>
          <w:bCs/>
        </w:rPr>
        <w:t>eenõvade N1 rajamine on ette nähtud alates PK 0+52 kuni PK 1+30</w:t>
      </w:r>
      <w:r w:rsidR="00C72FF0">
        <w:rPr>
          <w:bCs/>
        </w:rPr>
        <w:t xml:space="preserve"> </w:t>
      </w:r>
      <w:r w:rsidR="00C72FF0" w:rsidRPr="00C72FF0">
        <w:rPr>
          <w:bCs/>
        </w:rPr>
        <w:t xml:space="preserve">ning N2 alates PK 2+66 kuni 3+50. Teenõvad </w:t>
      </w:r>
      <w:r w:rsidR="00C72FF0">
        <w:rPr>
          <w:bCs/>
        </w:rPr>
        <w:t>rajatakse</w:t>
      </w:r>
      <w:r w:rsidR="00C72FF0" w:rsidRPr="00C72FF0">
        <w:rPr>
          <w:bCs/>
        </w:rPr>
        <w:t xml:space="preserve"> sügavusega 0,3-0,9 m mõõdetuna</w:t>
      </w:r>
      <w:r w:rsidR="00C72FF0">
        <w:rPr>
          <w:bCs/>
        </w:rPr>
        <w:t xml:space="preserve"> </w:t>
      </w:r>
      <w:r w:rsidR="00C72FF0" w:rsidRPr="00C72FF0">
        <w:rPr>
          <w:bCs/>
        </w:rPr>
        <w:t>teemulde servast</w:t>
      </w:r>
      <w:r w:rsidR="00C72FF0">
        <w:rPr>
          <w:bCs/>
        </w:rPr>
        <w:t xml:space="preserve"> ja </w:t>
      </w:r>
      <w:r w:rsidR="00C72FF0" w:rsidRPr="00C72FF0">
        <w:rPr>
          <w:bCs/>
        </w:rPr>
        <w:t>nõlvusega 1:2 ning languga 0,1-8,7%.</w:t>
      </w:r>
      <w:r w:rsidR="00A305A3">
        <w:rPr>
          <w:bCs/>
        </w:rPr>
        <w:t xml:space="preserve"> Lisaks on </w:t>
      </w:r>
      <w:r w:rsidR="00A305A3" w:rsidRPr="00A305A3">
        <w:rPr>
          <w:bCs/>
        </w:rPr>
        <w:t>ette</w:t>
      </w:r>
      <w:r w:rsidR="00A305A3">
        <w:rPr>
          <w:bCs/>
        </w:rPr>
        <w:t xml:space="preserve"> </w:t>
      </w:r>
      <w:r w:rsidR="00A305A3" w:rsidRPr="00A305A3">
        <w:rPr>
          <w:bCs/>
        </w:rPr>
        <w:t>nähtud ehitatavate teenõvade põhja kindlustamine killustikuga 40-75 mm (kindlustuse tähis</w:t>
      </w:r>
      <w:r w:rsidR="00A305A3">
        <w:rPr>
          <w:bCs/>
        </w:rPr>
        <w:t xml:space="preserve"> </w:t>
      </w:r>
      <w:r w:rsidR="00A305A3" w:rsidRPr="00A305A3">
        <w:rPr>
          <w:bCs/>
        </w:rPr>
        <w:t>vastavalt „Maaparandussüsteemi projekteerimisnormid“ lisa 1 tabel 9 – kl). Paigaldatava kindlustuse</w:t>
      </w:r>
      <w:r w:rsidR="00A305A3">
        <w:rPr>
          <w:bCs/>
        </w:rPr>
        <w:t xml:space="preserve"> </w:t>
      </w:r>
      <w:r w:rsidR="00A305A3" w:rsidRPr="00A305A3">
        <w:rPr>
          <w:bCs/>
        </w:rPr>
        <w:t>vertikaalne kõrgus</w:t>
      </w:r>
      <w:r w:rsidR="00A305A3">
        <w:rPr>
          <w:bCs/>
        </w:rPr>
        <w:t xml:space="preserve"> on</w:t>
      </w:r>
      <w:r w:rsidR="00A305A3" w:rsidRPr="00A305A3">
        <w:rPr>
          <w:bCs/>
        </w:rPr>
        <w:t xml:space="preserve"> H=0,3m.</w:t>
      </w:r>
    </w:p>
    <w:p w14:paraId="0304CDC3" w14:textId="07D36E57" w:rsidR="005D7973" w:rsidRPr="002C05FD" w:rsidRDefault="00A56B2F" w:rsidP="002C05FD">
      <w:pPr>
        <w:suppressAutoHyphens w:val="0"/>
        <w:autoSpaceDE w:val="0"/>
        <w:autoSpaceDN w:val="0"/>
        <w:adjustRightInd w:val="0"/>
        <w:jc w:val="both"/>
        <w:rPr>
          <w:bCs/>
        </w:rPr>
      </w:pPr>
      <w:r w:rsidRPr="00942D5D">
        <w:rPr>
          <w:bCs/>
        </w:rPr>
        <w:t>Teede uuendamise ja</w:t>
      </w:r>
      <w:r>
        <w:rPr>
          <w:bCs/>
        </w:rPr>
        <w:t xml:space="preserve"> </w:t>
      </w:r>
      <w:r w:rsidRPr="00942D5D">
        <w:rPr>
          <w:bCs/>
        </w:rPr>
        <w:t>ehitamise käigus on vajalik rajada 2 uut truupi ning rekonstrueerida 1 amortiseerunud truup</w:t>
      </w:r>
      <w:r w:rsidR="00304014">
        <w:rPr>
          <w:bCs/>
        </w:rPr>
        <w:t xml:space="preserve"> T</w:t>
      </w:r>
      <w:r w:rsidR="00C37837">
        <w:rPr>
          <w:bCs/>
        </w:rPr>
        <w:t>/</w:t>
      </w:r>
      <w:r w:rsidR="00304014">
        <w:rPr>
          <w:bCs/>
        </w:rPr>
        <w:t>1</w:t>
      </w:r>
      <w:r w:rsidRPr="00942D5D">
        <w:rPr>
          <w:bCs/>
        </w:rPr>
        <w:t>.</w:t>
      </w:r>
      <w:r>
        <w:rPr>
          <w:bCs/>
        </w:rPr>
        <w:t xml:space="preserve"> </w:t>
      </w:r>
      <w:r w:rsidR="002C05FD" w:rsidRPr="002C05FD">
        <w:rPr>
          <w:bCs/>
        </w:rPr>
        <w:t xml:space="preserve">Plasttruubid rajatakse läbimõõduga 40 cm ja </w:t>
      </w:r>
      <w:r w:rsidR="002C05FD">
        <w:rPr>
          <w:bCs/>
        </w:rPr>
        <w:t>5</w:t>
      </w:r>
      <w:r w:rsidR="002C05FD" w:rsidRPr="002C05FD">
        <w:rPr>
          <w:bCs/>
        </w:rPr>
        <w:t>0 cm. Plasttruubitorud peavad vastama ringjäikusele SN8, ISO 9969 ja olema seest siledaseinalised.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Truupide ehitamisel minimaalne mineraalse pinnase täitekihi paksus truubitoru peal on vähemalt 50 cm.</w:t>
      </w:r>
    </w:p>
    <w:p w14:paraId="52CA8756" w14:textId="6DA01118" w:rsidR="002C05FD" w:rsidRDefault="002C05FD" w:rsidP="002C05FD">
      <w:pPr>
        <w:suppressAutoHyphens w:val="0"/>
        <w:autoSpaceDE w:val="0"/>
        <w:autoSpaceDN w:val="0"/>
        <w:adjustRightInd w:val="0"/>
        <w:jc w:val="both"/>
        <w:rPr>
          <w:bCs/>
        </w:rPr>
      </w:pPr>
      <w:r w:rsidRPr="002C05FD">
        <w:rPr>
          <w:bCs/>
        </w:rPr>
        <w:lastRenderedPageBreak/>
        <w:t xml:space="preserve">Kõikidele truupidele on ette nähtud ehitada otsakutele kindlustised MAO. Otsakute rajamiseks truupidele tuleb kasutada nõlvust 1:1,5 ning järgida vastavaid tüüpjooniseid väljaandest „Maaparandusrajatiste tüüpjoonised“ (Tallinn 2013). Otsakute ja nõlvade kindlustamisel võib kasutada hüdrokülvi, kuid see peab olema teostatud 50 päeva enne ehituse lõpptähtaega ja ehituse üle andes peab otsakul/kindlustusel kasvama ühtlane elujõuline haljastus.  </w:t>
      </w:r>
    </w:p>
    <w:p w14:paraId="30BCC4B9" w14:textId="65DABA43" w:rsidR="00A657ED" w:rsidRPr="002C05FD" w:rsidRDefault="00A657ED" w:rsidP="00A657ED">
      <w:pPr>
        <w:suppressAutoHyphens w:val="0"/>
        <w:autoSpaceDE w:val="0"/>
        <w:autoSpaceDN w:val="0"/>
        <w:adjustRightInd w:val="0"/>
        <w:jc w:val="both"/>
        <w:rPr>
          <w:bCs/>
        </w:rPr>
      </w:pPr>
      <w:r w:rsidRPr="00A657ED">
        <w:rPr>
          <w:bCs/>
        </w:rPr>
        <w:t>Truupidele, mis jäävad sõidutee või teerajatiste alla, on ette nähtud tähispostide paigaldamine (2 tk</w:t>
      </w:r>
      <w:r>
        <w:rPr>
          <w:bCs/>
        </w:rPr>
        <w:t xml:space="preserve"> </w:t>
      </w:r>
      <w:r w:rsidRPr="00A657ED">
        <w:rPr>
          <w:bCs/>
        </w:rPr>
        <w:t>truubi kohta). Tähispostid paigaldada truubi sissevoolu ja väljavoolu kohale sõidutee serva.</w:t>
      </w:r>
      <w:r>
        <w:rPr>
          <w:bCs/>
        </w:rPr>
        <w:t xml:space="preserve"> </w:t>
      </w:r>
      <w:r w:rsidRPr="00A657ED">
        <w:rPr>
          <w:bCs/>
        </w:rPr>
        <w:t>Tähispostid tuleb paigaldada mulde servast vähemalt 0,35 m kaugusele ja sõidutee servast vähemalt</w:t>
      </w:r>
      <w:r>
        <w:rPr>
          <w:bCs/>
        </w:rPr>
        <w:t xml:space="preserve"> </w:t>
      </w:r>
      <w:r w:rsidRPr="00A657ED">
        <w:rPr>
          <w:bCs/>
        </w:rPr>
        <w:t>0,75 m kaugusele.</w:t>
      </w:r>
    </w:p>
    <w:p w14:paraId="4F90ACA5" w14:textId="3EB6E095" w:rsidR="00A56B2F" w:rsidRPr="00942D5D" w:rsidRDefault="002C05FD" w:rsidP="002C05FD">
      <w:pPr>
        <w:suppressAutoHyphens w:val="0"/>
        <w:autoSpaceDE w:val="0"/>
        <w:autoSpaceDN w:val="0"/>
        <w:adjustRightInd w:val="0"/>
        <w:jc w:val="both"/>
        <w:rPr>
          <w:bCs/>
        </w:rPr>
      </w:pPr>
      <w:r w:rsidRPr="002C05FD">
        <w:rPr>
          <w:bCs/>
        </w:rPr>
        <w:t>Välja kaevatud vanad r/b truubitorud, betoonist otsakud tuleb rekonstrueeritavalt alalt ära vedada ja utiliseerida.</w:t>
      </w:r>
    </w:p>
    <w:p w14:paraId="7E8FC41A" w14:textId="77777777" w:rsidR="00A56B2F" w:rsidRDefault="00A56B2F" w:rsidP="00942D5D">
      <w:pPr>
        <w:suppressAutoHyphens w:val="0"/>
        <w:autoSpaceDE w:val="0"/>
        <w:autoSpaceDN w:val="0"/>
        <w:adjustRightInd w:val="0"/>
        <w:jc w:val="both"/>
        <w:rPr>
          <w:bCs/>
        </w:rPr>
      </w:pPr>
    </w:p>
    <w:p w14:paraId="4F194038" w14:textId="2653BEF0" w:rsidR="004B47B0" w:rsidRPr="004B47B0" w:rsidRDefault="004B47B0" w:rsidP="004B47B0">
      <w:pPr>
        <w:suppressAutoHyphens w:val="0"/>
        <w:autoSpaceDE w:val="0"/>
        <w:autoSpaceDN w:val="0"/>
        <w:adjustRightInd w:val="0"/>
        <w:jc w:val="both"/>
        <w:rPr>
          <w:bCs/>
        </w:rPr>
      </w:pPr>
      <w:bookmarkStart w:id="9" w:name="_Hlk127521720"/>
      <w:r w:rsidRPr="00697986">
        <w:rPr>
          <w:b/>
        </w:rPr>
        <w:t>Hintsiko – Metsla tee</w:t>
      </w:r>
      <w:bookmarkEnd w:id="9"/>
      <w:r w:rsidRPr="00697986">
        <w:rPr>
          <w:b/>
        </w:rPr>
        <w:t xml:space="preserve"> </w:t>
      </w:r>
      <w:r w:rsidR="00697986" w:rsidRPr="00697986">
        <w:rPr>
          <w:b/>
        </w:rPr>
        <w:t>8650019 (0,514 km)</w:t>
      </w:r>
      <w:r w:rsidR="00697986" w:rsidRPr="004B47B0">
        <w:rPr>
          <w:bCs/>
        </w:rPr>
        <w:t xml:space="preserve"> </w:t>
      </w:r>
      <w:r w:rsidRPr="004B47B0">
        <w:rPr>
          <w:bCs/>
        </w:rPr>
        <w:t>uuendatav lõik saab alguse Rõuge – Vastse-Roosa kõrvalmaanteelt</w:t>
      </w:r>
      <w:r w:rsidR="00697986">
        <w:rPr>
          <w:bCs/>
        </w:rPr>
        <w:t xml:space="preserve"> </w:t>
      </w:r>
      <w:r w:rsidRPr="004B47B0">
        <w:rPr>
          <w:bCs/>
        </w:rPr>
        <w:t xml:space="preserve">nr 25112 ning kulgeb ca 514 meetrit kuni kvartali RS116 eraldiseni 23, kust edasi </w:t>
      </w:r>
      <w:r w:rsidR="00697986">
        <w:rPr>
          <w:bCs/>
        </w:rPr>
        <w:t>algab</w:t>
      </w:r>
      <w:r w:rsidRPr="004B47B0">
        <w:rPr>
          <w:bCs/>
        </w:rPr>
        <w:t xml:space="preserve"> Mehho– Krabi tee ehitamine. PK 0+04 kuni PK 0+21 </w:t>
      </w:r>
      <w:r w:rsidR="00480EF8">
        <w:rPr>
          <w:bCs/>
        </w:rPr>
        <w:t>vahemikku rajatakse</w:t>
      </w:r>
      <w:r w:rsidRPr="004B47B0">
        <w:rPr>
          <w:bCs/>
        </w:rPr>
        <w:t xml:space="preserve"> kruuskattega riigitee ristumiskoht</w:t>
      </w:r>
      <w:r w:rsidR="00D323BA">
        <w:rPr>
          <w:bCs/>
        </w:rPr>
        <w:t xml:space="preserve"> </w:t>
      </w:r>
      <w:r w:rsidRPr="00A573AF">
        <w:rPr>
          <w:bCs/>
        </w:rPr>
        <w:t>tõusva pikilanguga 2%.</w:t>
      </w:r>
    </w:p>
    <w:p w14:paraId="1CC83994" w14:textId="3556E9B5" w:rsidR="004B47B0" w:rsidRDefault="00D323BA" w:rsidP="004B47B0">
      <w:pPr>
        <w:suppressAutoHyphens w:val="0"/>
        <w:autoSpaceDE w:val="0"/>
        <w:autoSpaceDN w:val="0"/>
        <w:adjustRightInd w:val="0"/>
        <w:jc w:val="both"/>
        <w:rPr>
          <w:bCs/>
        </w:rPr>
      </w:pPr>
      <w:r w:rsidRPr="00D323BA">
        <w:rPr>
          <w:bCs/>
        </w:rPr>
        <w:t xml:space="preserve">Hintsiko – Metsla tee </w:t>
      </w:r>
      <w:r>
        <w:rPr>
          <w:bCs/>
        </w:rPr>
        <w:t>r</w:t>
      </w:r>
      <w:r w:rsidR="004B47B0" w:rsidRPr="004B47B0">
        <w:rPr>
          <w:bCs/>
        </w:rPr>
        <w:t>eljeef on tee trassil üsna tasane, kõrgusarvud kõiguvad vahemikus 109,00-112,00 m abs (EH2000).</w:t>
      </w:r>
      <w:r w:rsidR="00544069">
        <w:rPr>
          <w:bCs/>
        </w:rPr>
        <w:t xml:space="preserve"> Uuendata</w:t>
      </w:r>
      <w:r w:rsidR="001179E8">
        <w:rPr>
          <w:bCs/>
        </w:rPr>
        <w:t>va</w:t>
      </w:r>
      <w:r w:rsidR="004B47B0" w:rsidRPr="004B47B0">
        <w:rPr>
          <w:bCs/>
        </w:rPr>
        <w:t xml:space="preserve"> teekatte kõrgusarvud jäävad teljel vahemikku 109,50-112,23 m abs (EH2000). Tee</w:t>
      </w:r>
      <w:r w:rsidR="001179E8">
        <w:rPr>
          <w:bCs/>
        </w:rPr>
        <w:t xml:space="preserve"> </w:t>
      </w:r>
      <w:r w:rsidR="004B47B0" w:rsidRPr="004B47B0">
        <w:rPr>
          <w:bCs/>
        </w:rPr>
        <w:t>lang kõigub vahemikus 1,0-41,6 ‰.</w:t>
      </w:r>
      <w:r w:rsidR="001179E8">
        <w:rPr>
          <w:bCs/>
        </w:rPr>
        <w:t xml:space="preserve"> </w:t>
      </w:r>
      <w:r w:rsidR="004B47B0" w:rsidRPr="004B47B0">
        <w:rPr>
          <w:bCs/>
        </w:rPr>
        <w:t>Uuendatav lõik on ca 3 m laiune korraliku kruuskattega tee, kus ei esine liigniiskeid kohti ega sisse</w:t>
      </w:r>
      <w:r w:rsidR="001179E8">
        <w:rPr>
          <w:bCs/>
        </w:rPr>
        <w:t xml:space="preserve"> </w:t>
      </w:r>
      <w:r w:rsidR="004B47B0" w:rsidRPr="004B47B0">
        <w:rPr>
          <w:bCs/>
        </w:rPr>
        <w:t>sõidetud roopaid, esineb vaid üksikuid löökauke. Katte keskosa on osaliselt rohtunud. Tee</w:t>
      </w:r>
      <w:r w:rsidR="001179E8">
        <w:rPr>
          <w:bCs/>
        </w:rPr>
        <w:t xml:space="preserve"> </w:t>
      </w:r>
      <w:r w:rsidR="004B47B0" w:rsidRPr="004B47B0">
        <w:rPr>
          <w:bCs/>
        </w:rPr>
        <w:t>aluspinnas on vett hästi läbilaskev ning korraliku kandevõimega. Uue katendiga tee rajamiseks tuleb</w:t>
      </w:r>
      <w:r w:rsidR="001179E8">
        <w:rPr>
          <w:bCs/>
        </w:rPr>
        <w:t xml:space="preserve"> </w:t>
      </w:r>
      <w:r w:rsidR="004B47B0" w:rsidRPr="004B47B0">
        <w:rPr>
          <w:bCs/>
        </w:rPr>
        <w:t>teemulle lükata vajalikku laiusesse ning tasandada teeservad. Teekatendist mulde servani tuleb</w:t>
      </w:r>
      <w:r w:rsidR="001179E8">
        <w:rPr>
          <w:bCs/>
        </w:rPr>
        <w:t xml:space="preserve"> </w:t>
      </w:r>
      <w:r w:rsidR="004B47B0" w:rsidRPr="004B47B0">
        <w:rPr>
          <w:bCs/>
        </w:rPr>
        <w:t>ehitada piisava laiusega berm (ca 0,5 m). Tasandatud aluspinnale rajatakse uus minimaalselt 10 cm</w:t>
      </w:r>
      <w:r w:rsidR="002A6143">
        <w:rPr>
          <w:bCs/>
        </w:rPr>
        <w:t xml:space="preserve"> </w:t>
      </w:r>
      <w:r w:rsidR="004B47B0" w:rsidRPr="004B47B0">
        <w:rPr>
          <w:bCs/>
        </w:rPr>
        <w:t>paksune kulumiskiht</w:t>
      </w:r>
      <w:r w:rsidR="00421139">
        <w:rPr>
          <w:bCs/>
        </w:rPr>
        <w:t xml:space="preserve"> </w:t>
      </w:r>
      <w:r w:rsidR="00421139" w:rsidRPr="00421139">
        <w:rPr>
          <w:bCs/>
        </w:rPr>
        <w:t>purustatud kruus Pos 6</w:t>
      </w:r>
      <w:r w:rsidR="004B47B0" w:rsidRPr="004B47B0">
        <w:rPr>
          <w:bCs/>
        </w:rPr>
        <w:t>.</w:t>
      </w:r>
    </w:p>
    <w:p w14:paraId="6CE732E7" w14:textId="77777777" w:rsidR="00C11277" w:rsidRDefault="007F5669" w:rsidP="007F5669">
      <w:pPr>
        <w:suppressAutoHyphens w:val="0"/>
        <w:autoSpaceDE w:val="0"/>
        <w:autoSpaceDN w:val="0"/>
        <w:adjustRightInd w:val="0"/>
        <w:jc w:val="both"/>
        <w:rPr>
          <w:bCs/>
        </w:rPr>
      </w:pPr>
      <w:r w:rsidRPr="007F5669">
        <w:rPr>
          <w:bCs/>
        </w:rPr>
        <w:t>Hintsiko – Metsla teele on ette nähtud rajada 5 mahasõidukohta: M-L5R5 („Maaparandusrajatiste</w:t>
      </w:r>
      <w:r>
        <w:rPr>
          <w:bCs/>
        </w:rPr>
        <w:t xml:space="preserve"> </w:t>
      </w:r>
      <w:r w:rsidRPr="007F5669">
        <w:rPr>
          <w:bCs/>
        </w:rPr>
        <w:t>tüüpjoonised“, Põllumajandusministeerium, 2019, joonis 6.7 põhjal L-5m, R-5m)</w:t>
      </w:r>
      <w:r w:rsidR="00C11277">
        <w:rPr>
          <w:bCs/>
        </w:rPr>
        <w:t xml:space="preserve"> ja</w:t>
      </w:r>
      <w:r w:rsidRPr="007F5669">
        <w:rPr>
          <w:bCs/>
        </w:rPr>
        <w:t xml:space="preserve"> üks</w:t>
      </w:r>
      <w:r>
        <w:rPr>
          <w:bCs/>
        </w:rPr>
        <w:t xml:space="preserve"> </w:t>
      </w:r>
      <w:r w:rsidRPr="007F5669">
        <w:rPr>
          <w:bCs/>
        </w:rPr>
        <w:t>erikujuline mahasõidukoht M-L10R</w:t>
      </w:r>
      <w:r w:rsidRPr="007F5669">
        <w:rPr>
          <w:bCs/>
          <w:vertAlign w:val="subscript"/>
        </w:rPr>
        <w:t>vasak</w:t>
      </w:r>
      <w:r w:rsidRPr="007F5669">
        <w:rPr>
          <w:bCs/>
        </w:rPr>
        <w:t>20R</w:t>
      </w:r>
      <w:r w:rsidRPr="007F5669">
        <w:rPr>
          <w:bCs/>
          <w:vertAlign w:val="subscript"/>
        </w:rPr>
        <w:t>parem</w:t>
      </w:r>
      <w:r w:rsidRPr="007F5669">
        <w:rPr>
          <w:bCs/>
        </w:rPr>
        <w:t>1</w:t>
      </w:r>
      <w:r w:rsidR="00C11277">
        <w:rPr>
          <w:bCs/>
        </w:rPr>
        <w:t xml:space="preserve">. </w:t>
      </w:r>
      <w:r w:rsidR="00C11277" w:rsidRPr="007F5669">
        <w:rPr>
          <w:bCs/>
        </w:rPr>
        <w:t>Mahasõidukohad rajatakse</w:t>
      </w:r>
      <w:r w:rsidR="00C11277" w:rsidRPr="0004525B">
        <w:t xml:space="preserve"> </w:t>
      </w:r>
      <w:r w:rsidR="00C11277" w:rsidRPr="0004525B">
        <w:rPr>
          <w:bCs/>
        </w:rPr>
        <w:t xml:space="preserve">ainult kulumiskihiga </w:t>
      </w:r>
      <w:r w:rsidR="00C11277" w:rsidRPr="009740DD">
        <w:rPr>
          <w:bCs/>
        </w:rPr>
        <w:t>purustatud kruus Pos 6</w:t>
      </w:r>
      <w:r w:rsidR="00C11277">
        <w:rPr>
          <w:bCs/>
        </w:rPr>
        <w:t xml:space="preserve">, </w:t>
      </w:r>
      <w:r w:rsidR="00C11277" w:rsidRPr="0004525B">
        <w:rPr>
          <w:bCs/>
        </w:rPr>
        <w:t>mille alla ehitatakse vajadusel kohapealsest mineraalpinnasest muldkeha.</w:t>
      </w:r>
    </w:p>
    <w:p w14:paraId="5C4FF142" w14:textId="03B87F06" w:rsidR="00627717" w:rsidRDefault="00C11277" w:rsidP="007F5669">
      <w:pPr>
        <w:suppressAutoHyphens w:val="0"/>
        <w:autoSpaceDE w:val="0"/>
        <w:autoSpaceDN w:val="0"/>
        <w:adjustRightInd w:val="0"/>
        <w:jc w:val="both"/>
        <w:rPr>
          <w:bCs/>
        </w:rPr>
      </w:pPr>
      <w:r>
        <w:rPr>
          <w:bCs/>
        </w:rPr>
        <w:t>K</w:t>
      </w:r>
      <w:r w:rsidR="007F5669" w:rsidRPr="007F5669">
        <w:rPr>
          <w:bCs/>
        </w:rPr>
        <w:t>ruuskattega riigitee</w:t>
      </w:r>
      <w:r w:rsidR="0013754F">
        <w:rPr>
          <w:bCs/>
        </w:rPr>
        <w:t xml:space="preserve"> </w:t>
      </w:r>
      <w:r w:rsidR="0013754F" w:rsidRPr="0013754F">
        <w:rPr>
          <w:bCs/>
        </w:rPr>
        <w:t xml:space="preserve">25112 </w:t>
      </w:r>
      <w:bookmarkStart w:id="10" w:name="_Hlk127524405"/>
      <w:r w:rsidR="0013754F" w:rsidRPr="0013754F">
        <w:rPr>
          <w:bCs/>
        </w:rPr>
        <w:t xml:space="preserve">Rõuge – Vastse-Roosa km 23,266 </w:t>
      </w:r>
      <w:r w:rsidR="00635502">
        <w:rPr>
          <w:bCs/>
        </w:rPr>
        <w:t>ja</w:t>
      </w:r>
      <w:r w:rsidR="0013754F">
        <w:rPr>
          <w:bCs/>
        </w:rPr>
        <w:t xml:space="preserve"> </w:t>
      </w:r>
      <w:r w:rsidR="0013754F" w:rsidRPr="007F5669">
        <w:rPr>
          <w:bCs/>
        </w:rPr>
        <w:t>Hintsiko – Metsla tee</w:t>
      </w:r>
      <w:r w:rsidR="0013754F">
        <w:rPr>
          <w:bCs/>
        </w:rPr>
        <w:t xml:space="preserve"> </w:t>
      </w:r>
      <w:r w:rsidR="0013754F" w:rsidRPr="0013754F">
        <w:rPr>
          <w:bCs/>
        </w:rPr>
        <w:t>ristumiskoh</w:t>
      </w:r>
      <w:r w:rsidR="00AF0F6E">
        <w:rPr>
          <w:bCs/>
        </w:rPr>
        <w:t>t</w:t>
      </w:r>
      <w:bookmarkEnd w:id="10"/>
      <w:r w:rsidR="00AF0F6E">
        <w:rPr>
          <w:bCs/>
        </w:rPr>
        <w:t xml:space="preserve"> </w:t>
      </w:r>
      <w:r w:rsidR="0013754F" w:rsidRPr="0013754F">
        <w:rPr>
          <w:bCs/>
        </w:rPr>
        <w:t>rekonstrueeri</w:t>
      </w:r>
      <w:r w:rsidR="00AF0F6E">
        <w:rPr>
          <w:bCs/>
        </w:rPr>
        <w:t xml:space="preserve">takse vastavalt </w:t>
      </w:r>
      <w:r w:rsidR="00155C2F" w:rsidRPr="00155C2F">
        <w:rPr>
          <w:bCs/>
        </w:rPr>
        <w:t>Riigi kõrvalmaantee 25112 Rõuge – Vastse-Roosa km 23,266 ristumiskoha rekonstrueerimine</w:t>
      </w:r>
      <w:r w:rsidR="00155C2F">
        <w:rPr>
          <w:bCs/>
        </w:rPr>
        <w:t xml:space="preserve"> põhiprojektile.</w:t>
      </w:r>
      <w:r w:rsidR="00D6354A">
        <w:rPr>
          <w:bCs/>
        </w:rPr>
        <w:t xml:space="preserve"> </w:t>
      </w:r>
      <w:r w:rsidR="00D6354A" w:rsidRPr="00D6354A">
        <w:rPr>
          <w:bCs/>
        </w:rPr>
        <w:t xml:space="preserve">Ehitatava ristumiskoha katte pikkuseks on ette nähtud 18 meetrit, sisemiste pöörderaadiustega vastavalt 15 meetrit vasakul ning 12 m paremal. Ristumiskoht </w:t>
      </w:r>
      <w:r w:rsidR="008633C4">
        <w:rPr>
          <w:bCs/>
        </w:rPr>
        <w:t xml:space="preserve">rajatakse </w:t>
      </w:r>
      <w:r w:rsidR="00D6354A" w:rsidRPr="00D6354A">
        <w:rPr>
          <w:bCs/>
        </w:rPr>
        <w:t>võimalikult risti riigiteega ning pikikaldega 2,0% sõidutee suunas, arvestades riigitee olemasolevat ühepoolset põikkallet (2,0-3,0%).</w:t>
      </w:r>
      <w:r w:rsidR="00A9587E">
        <w:rPr>
          <w:bCs/>
        </w:rPr>
        <w:t xml:space="preserve"> </w:t>
      </w:r>
    </w:p>
    <w:p w14:paraId="62508C3C" w14:textId="2831C392" w:rsidR="007F5669" w:rsidRPr="00AA24F9" w:rsidRDefault="00A90E9C" w:rsidP="007F5669">
      <w:pPr>
        <w:suppressAutoHyphens w:val="0"/>
        <w:autoSpaceDE w:val="0"/>
        <w:autoSpaceDN w:val="0"/>
        <w:adjustRightInd w:val="0"/>
        <w:jc w:val="both"/>
        <w:rPr>
          <w:bCs/>
        </w:rPr>
      </w:pPr>
      <w:r w:rsidRPr="00A90E9C">
        <w:rPr>
          <w:bCs/>
        </w:rPr>
        <w:t xml:space="preserve">Ristumiskoha rekonstrueerimiseks on vajalik eemaldada olemasoleva ristumiskoha kruuskate ning vajalikus mahus aluspinnast. Vajalik on koorida pöörderaadiuste laienduste alune kasvupinnas. Katendi eraldamiseks aluspinnasest ning kandevõime suurendamiseks on ette nähtud geotekstiili </w:t>
      </w:r>
      <w:bookmarkStart w:id="11" w:name="_Hlk127523862"/>
      <w:r w:rsidR="00A573AF" w:rsidRPr="00A573AF">
        <w:rPr>
          <w:bCs/>
        </w:rPr>
        <w:t>(Deklareeritud tõmbetugevus MD/CMD ≥15 kN/m, 5,0 m lai, mittekootud)</w:t>
      </w:r>
      <w:bookmarkEnd w:id="11"/>
      <w:r w:rsidRPr="00A90E9C">
        <w:rPr>
          <w:bCs/>
        </w:rPr>
        <w:t xml:space="preserve"> kasutamine. Nõlvad rajatakse nõlvusega 1:3. Mulde ehituseks sobib kohapealne mineraalpinnas. Mulle tuleb tihendada maksimaalselt 30 cm kihtide kaupa. Üleliigne pinnas tuleb ära vedada.</w:t>
      </w:r>
      <w:r w:rsidR="009B4328" w:rsidRPr="009B4328">
        <w:t xml:space="preserve"> </w:t>
      </w:r>
      <w:r w:rsidR="009B4328" w:rsidRPr="009B4328">
        <w:rPr>
          <w:bCs/>
        </w:rPr>
        <w:t xml:space="preserve">Katendiks on ristumiskoha puhul ette nähtud kruuskate: 10 cm paksune </w:t>
      </w:r>
      <w:r w:rsidR="00B06A4C">
        <w:rPr>
          <w:bCs/>
        </w:rPr>
        <w:t xml:space="preserve">purustatud </w:t>
      </w:r>
      <w:r w:rsidR="009B4328" w:rsidRPr="009B4328">
        <w:rPr>
          <w:bCs/>
        </w:rPr>
        <w:t xml:space="preserve">kruus Pos.6 kiht, mille aluseks on 20 cm paksune </w:t>
      </w:r>
      <w:r w:rsidR="00B06A4C">
        <w:rPr>
          <w:bCs/>
        </w:rPr>
        <w:t xml:space="preserve">sorteeritud </w:t>
      </w:r>
      <w:r w:rsidR="009B4328" w:rsidRPr="009B4328">
        <w:rPr>
          <w:bCs/>
        </w:rPr>
        <w:t>kruus Pos.4 kiht. Kandva kihi alla rajatav muldkeha peab olema nõuetekohasest mineraalpinnasest.</w:t>
      </w:r>
      <w:r w:rsidR="00767C00" w:rsidRPr="00767C00">
        <w:t xml:space="preserve"> </w:t>
      </w:r>
      <w:r w:rsidR="00767C00" w:rsidRPr="00767C00">
        <w:rPr>
          <w:bCs/>
        </w:rPr>
        <w:t>Tasandatud aluspinnasele paigaldatakse kandva kruusakihi alla geotekstiil (Deklareeritud tõmbetugevus MD/CMD ≥15 kN/m, 5,0 m lai, mittekootud)</w:t>
      </w:r>
      <w:r w:rsidR="00767C00">
        <w:rPr>
          <w:bCs/>
        </w:rPr>
        <w:t>.</w:t>
      </w:r>
      <w:r w:rsidR="00E96DB9" w:rsidRPr="00E96DB9">
        <w:rPr>
          <w:color w:val="000000"/>
          <w:sz w:val="23"/>
          <w:szCs w:val="23"/>
          <w:lang w:eastAsia="et-EE"/>
        </w:rPr>
        <w:t xml:space="preserve"> </w:t>
      </w:r>
      <w:r w:rsidR="00E96DB9" w:rsidRPr="00E96DB9">
        <w:rPr>
          <w:bCs/>
        </w:rPr>
        <w:t xml:space="preserve">Ristumiskoha katend tuleb sujuvalt kokku viia uuendatava Hintsiko – Metsla tee ning riigitee 25112 Rõuge – Vastse-Roosa kattega. Riigitee kate taastatakse minimaalselt ristumiskoha sõidutee poolse serva pikkuselt 2,0 m laiuse ribana. </w:t>
      </w:r>
      <w:r w:rsidR="00E96DB9" w:rsidRPr="00AA24F9">
        <w:rPr>
          <w:bCs/>
        </w:rPr>
        <w:lastRenderedPageBreak/>
        <w:t>Taastamiskihi paksus on ette nähtud maksimaalselt 10 cm. Seejuures taastatava katte kihid paigaldatakse üksteise suhtes ülekattega.</w:t>
      </w:r>
    </w:p>
    <w:p w14:paraId="7C4E7855" w14:textId="77777777" w:rsidR="00AA24F9" w:rsidRPr="00AA24F9" w:rsidRDefault="00AA24F9" w:rsidP="00AA24F9">
      <w:pPr>
        <w:suppressAutoHyphens w:val="0"/>
        <w:autoSpaceDE w:val="0"/>
        <w:autoSpaceDN w:val="0"/>
        <w:adjustRightInd w:val="0"/>
        <w:jc w:val="both"/>
      </w:pPr>
      <w:r w:rsidRPr="00AA24F9">
        <w:t>Hintsiko – Metsla tee ristmiku kruuskate rajatakse järgmine:</w:t>
      </w:r>
    </w:p>
    <w:p w14:paraId="696B54A1" w14:textId="77777777" w:rsidR="00AA24F9" w:rsidRPr="00AA24F9" w:rsidRDefault="00AA24F9" w:rsidP="00AA24F9">
      <w:pPr>
        <w:pStyle w:val="Loendilik"/>
        <w:numPr>
          <w:ilvl w:val="0"/>
          <w:numId w:val="17"/>
        </w:numPr>
        <w:suppressAutoHyphens w:val="0"/>
        <w:autoSpaceDE w:val="0"/>
        <w:autoSpaceDN w:val="0"/>
        <w:adjustRightInd w:val="0"/>
        <w:jc w:val="both"/>
      </w:pPr>
      <w:r w:rsidRPr="00AA24F9">
        <w:t xml:space="preserve">Purustatud kruus (positsioon nr 6) </w:t>
      </w:r>
      <w:r w:rsidRPr="00AA24F9">
        <w:tab/>
      </w:r>
      <w:r w:rsidRPr="00AA24F9">
        <w:tab/>
      </w:r>
      <w:r w:rsidRPr="00AA24F9">
        <w:tab/>
      </w:r>
      <w:r w:rsidRPr="00AA24F9">
        <w:tab/>
      </w:r>
      <w:r w:rsidRPr="00AA24F9">
        <w:tab/>
      </w:r>
      <w:r w:rsidRPr="00AA24F9">
        <w:tab/>
        <w:t>h=10cm</w:t>
      </w:r>
    </w:p>
    <w:p w14:paraId="559A9927" w14:textId="72854724" w:rsidR="00AA24F9" w:rsidRPr="00AA24F9" w:rsidRDefault="00AA24F9" w:rsidP="00AA24F9">
      <w:pPr>
        <w:pStyle w:val="Loendilik"/>
        <w:numPr>
          <w:ilvl w:val="0"/>
          <w:numId w:val="17"/>
        </w:numPr>
        <w:suppressAutoHyphens w:val="0"/>
        <w:autoSpaceDE w:val="0"/>
        <w:autoSpaceDN w:val="0"/>
        <w:adjustRightInd w:val="0"/>
        <w:jc w:val="both"/>
      </w:pPr>
      <w:r w:rsidRPr="00AA24F9">
        <w:t xml:space="preserve">Aluskiht sorteeritud kruus (Positsioon nr 4) (dreenivus min. 1m/ööp) </w:t>
      </w:r>
      <w:r w:rsidRPr="00AA24F9">
        <w:tab/>
        <w:t>h=20cm</w:t>
      </w:r>
    </w:p>
    <w:p w14:paraId="26F23FE4" w14:textId="77777777" w:rsidR="00AA24F9" w:rsidRPr="00AA24F9" w:rsidRDefault="00AA24F9" w:rsidP="00AA24F9">
      <w:pPr>
        <w:pStyle w:val="Loendilik"/>
        <w:numPr>
          <w:ilvl w:val="0"/>
          <w:numId w:val="17"/>
        </w:numPr>
        <w:suppressAutoHyphens w:val="0"/>
        <w:autoSpaceDE w:val="0"/>
        <w:autoSpaceDN w:val="0"/>
        <w:adjustRightInd w:val="0"/>
        <w:jc w:val="both"/>
      </w:pPr>
      <w:r w:rsidRPr="00AA24F9">
        <w:t>Geotekstiil (Deklareeritud tõmbetugevus MD/CMD ≥15 kN/m, 5,0 m lai, mittekootud)</w:t>
      </w:r>
    </w:p>
    <w:p w14:paraId="45FF69A9" w14:textId="77777777" w:rsidR="00AA24F9" w:rsidRPr="00AA24F9" w:rsidRDefault="00AA24F9" w:rsidP="0013362E">
      <w:pPr>
        <w:pStyle w:val="Loendilik"/>
        <w:numPr>
          <w:ilvl w:val="0"/>
          <w:numId w:val="17"/>
        </w:numPr>
        <w:suppressAutoHyphens w:val="0"/>
        <w:autoSpaceDE w:val="0"/>
        <w:autoSpaceDN w:val="0"/>
        <w:adjustRightInd w:val="0"/>
        <w:jc w:val="both"/>
        <w:rPr>
          <w:bCs/>
        </w:rPr>
      </w:pPr>
      <w:r w:rsidRPr="00AA24F9">
        <w:t xml:space="preserve">Kohapealne mineraalne täitepinnas (vajadusel) </w:t>
      </w:r>
    </w:p>
    <w:p w14:paraId="18288D9C" w14:textId="7F5048A2" w:rsidR="00AA24F9" w:rsidRPr="00AA24F9" w:rsidRDefault="00AA24F9" w:rsidP="0013362E">
      <w:pPr>
        <w:pStyle w:val="Loendilik"/>
        <w:numPr>
          <w:ilvl w:val="0"/>
          <w:numId w:val="17"/>
        </w:numPr>
        <w:suppressAutoHyphens w:val="0"/>
        <w:autoSpaceDE w:val="0"/>
        <w:autoSpaceDN w:val="0"/>
        <w:adjustRightInd w:val="0"/>
        <w:jc w:val="both"/>
        <w:rPr>
          <w:bCs/>
        </w:rPr>
      </w:pPr>
      <w:r w:rsidRPr="00AA24F9">
        <w:t>Aluspinnas – peenliiv/saviliiv</w:t>
      </w:r>
    </w:p>
    <w:p w14:paraId="50D10C97" w14:textId="56CFE410" w:rsidR="00942D5D" w:rsidRDefault="004B47B0" w:rsidP="009D0119">
      <w:pPr>
        <w:suppressAutoHyphens w:val="0"/>
        <w:autoSpaceDE w:val="0"/>
        <w:autoSpaceDN w:val="0"/>
        <w:adjustRightInd w:val="0"/>
        <w:jc w:val="both"/>
        <w:rPr>
          <w:bCs/>
        </w:rPr>
      </w:pPr>
      <w:bookmarkStart w:id="12" w:name="_Hlk127522255"/>
      <w:r w:rsidRPr="00AA24F9">
        <w:rPr>
          <w:b/>
        </w:rPr>
        <w:t>Mehho-Krabi tee</w:t>
      </w:r>
      <w:r w:rsidR="002A6143" w:rsidRPr="00AA24F9">
        <w:rPr>
          <w:b/>
        </w:rPr>
        <w:t xml:space="preserve"> (0,336 km)</w:t>
      </w:r>
      <w:r w:rsidR="002A6143" w:rsidRPr="00AA24F9">
        <w:rPr>
          <w:bCs/>
        </w:rPr>
        <w:t xml:space="preserve"> e</w:t>
      </w:r>
      <w:r w:rsidRPr="00AA24F9">
        <w:rPr>
          <w:bCs/>
        </w:rPr>
        <w:t>hitatav tee</w:t>
      </w:r>
      <w:bookmarkEnd w:id="12"/>
      <w:r w:rsidRPr="00AA24F9">
        <w:rPr>
          <w:bCs/>
        </w:rPr>
        <w:t xml:space="preserve"> saab alguse 8650019 Hintsiko – Metsla tee uuendatava lõigu lõpust ning</w:t>
      </w:r>
      <w:r w:rsidR="002A6143" w:rsidRPr="00AA24F9">
        <w:rPr>
          <w:bCs/>
        </w:rPr>
        <w:t xml:space="preserve"> </w:t>
      </w:r>
      <w:r w:rsidRPr="00AA24F9">
        <w:rPr>
          <w:bCs/>
        </w:rPr>
        <w:t>kulgeb kuni kvartali</w:t>
      </w:r>
      <w:r w:rsidRPr="004B47B0">
        <w:rPr>
          <w:bCs/>
        </w:rPr>
        <w:t xml:space="preserve"> RS117 eraldiseni 15, kuhu </w:t>
      </w:r>
      <w:r w:rsidR="002A6143">
        <w:rPr>
          <w:bCs/>
        </w:rPr>
        <w:t>rajatakse</w:t>
      </w:r>
      <w:r w:rsidRPr="004B47B0">
        <w:rPr>
          <w:bCs/>
        </w:rPr>
        <w:t xml:space="preserve"> PK 3+06 kuni PK 3+66</w:t>
      </w:r>
      <w:r w:rsidR="002A6143">
        <w:rPr>
          <w:bCs/>
        </w:rPr>
        <w:t xml:space="preserve"> </w:t>
      </w:r>
      <w:r w:rsidRPr="004B47B0">
        <w:rPr>
          <w:bCs/>
        </w:rPr>
        <w:t>T-kujulise tagasipööramise koh</w:t>
      </w:r>
      <w:r w:rsidR="002A6143">
        <w:rPr>
          <w:bCs/>
        </w:rPr>
        <w:t>t</w:t>
      </w:r>
      <w:r w:rsidRPr="004B47B0">
        <w:rPr>
          <w:bCs/>
        </w:rPr>
        <w:t>.</w:t>
      </w:r>
      <w:r w:rsidR="002A6143">
        <w:rPr>
          <w:bCs/>
        </w:rPr>
        <w:t xml:space="preserve"> </w:t>
      </w:r>
      <w:r w:rsidRPr="004B47B0">
        <w:rPr>
          <w:bCs/>
        </w:rPr>
        <w:t>Reljeef on tee trassil mõõdukalt künklik langusega tee lõpu suunas, kõrgusarvud kõiguvad</w:t>
      </w:r>
      <w:r w:rsidR="002A6143">
        <w:rPr>
          <w:bCs/>
        </w:rPr>
        <w:t xml:space="preserve"> </w:t>
      </w:r>
      <w:r w:rsidRPr="004B47B0">
        <w:rPr>
          <w:bCs/>
        </w:rPr>
        <w:t xml:space="preserve">vahemikus 105,30-110,50 m abs (EH2000). </w:t>
      </w:r>
      <w:r w:rsidR="002A6143">
        <w:rPr>
          <w:bCs/>
        </w:rPr>
        <w:t>Rajatava</w:t>
      </w:r>
      <w:r w:rsidRPr="004B47B0">
        <w:rPr>
          <w:bCs/>
        </w:rPr>
        <w:t xml:space="preserve"> teekatte kõrgusarvud jäävad teljel</w:t>
      </w:r>
      <w:r w:rsidR="002A6143">
        <w:rPr>
          <w:bCs/>
        </w:rPr>
        <w:t xml:space="preserve"> </w:t>
      </w:r>
      <w:r w:rsidRPr="004B47B0">
        <w:rPr>
          <w:bCs/>
        </w:rPr>
        <w:t>vahemikku 105,80-111,10 m abs (EH2000). Tee lang kõigub vahemikus 1,3-107,6 ‰.</w:t>
      </w:r>
      <w:r w:rsidR="002A6143">
        <w:rPr>
          <w:bCs/>
        </w:rPr>
        <w:t xml:space="preserve"> </w:t>
      </w:r>
      <w:r w:rsidRPr="004B47B0">
        <w:rPr>
          <w:bCs/>
        </w:rPr>
        <w:t>Ehitatava tee trassil paiknev olemasolev pinnastee on ca 2,5-3,0 m laiune liivakas tee, kus ei esine</w:t>
      </w:r>
      <w:r w:rsidR="0051775C">
        <w:rPr>
          <w:bCs/>
        </w:rPr>
        <w:t xml:space="preserve"> </w:t>
      </w:r>
      <w:r w:rsidRPr="004B47B0">
        <w:rPr>
          <w:bCs/>
        </w:rPr>
        <w:t>liigniiskeid kohti. Tee aluspinnas on vett hästi läbilaskev ning korraliku kandevõimega. Uue tee</w:t>
      </w:r>
      <w:r w:rsidR="0051775C">
        <w:rPr>
          <w:bCs/>
        </w:rPr>
        <w:t xml:space="preserve"> </w:t>
      </w:r>
      <w:r w:rsidRPr="004B47B0">
        <w:rPr>
          <w:bCs/>
        </w:rPr>
        <w:t>rajamiseks tuleb lükata olemasolevat pinnasteed ning kaevata läbi tee kõrval paikneva kõrgema</w:t>
      </w:r>
      <w:r w:rsidR="0051775C">
        <w:rPr>
          <w:bCs/>
        </w:rPr>
        <w:t xml:space="preserve"> </w:t>
      </w:r>
      <w:r w:rsidRPr="004B47B0">
        <w:rPr>
          <w:bCs/>
        </w:rPr>
        <w:t>pinnase ning ehitada vajalikus laiuses teemulle, mis tuleb tasandada, profileerida ja tihendada.</w:t>
      </w:r>
      <w:r w:rsidR="0051775C">
        <w:rPr>
          <w:bCs/>
        </w:rPr>
        <w:t xml:space="preserve"> </w:t>
      </w:r>
      <w:r w:rsidRPr="004B47B0">
        <w:rPr>
          <w:bCs/>
        </w:rPr>
        <w:t xml:space="preserve">Teekatendist mulde/nõva servani tuleb ehitada piisava laiusega berm (ca 0,5 m). </w:t>
      </w:r>
      <w:r w:rsidR="009D0119" w:rsidRPr="009D0119">
        <w:rPr>
          <w:bCs/>
        </w:rPr>
        <w:t>Mehho – Krabi tee muldkeha ehitatakse 6,5-8,0 m laiusena. Teemulle rajatakse</w:t>
      </w:r>
      <w:r w:rsidR="003C685E">
        <w:rPr>
          <w:bCs/>
        </w:rPr>
        <w:t xml:space="preserve"> </w:t>
      </w:r>
      <w:r w:rsidR="009D0119" w:rsidRPr="009D0119">
        <w:rPr>
          <w:bCs/>
        </w:rPr>
        <w:t>olemasolevat maapinda/teemullet lükates ning tasandades ja kõrgemast maapinnast läbi kaevates,</w:t>
      </w:r>
      <w:r w:rsidR="003C685E">
        <w:rPr>
          <w:bCs/>
        </w:rPr>
        <w:t xml:space="preserve"> </w:t>
      </w:r>
      <w:r w:rsidR="009D0119" w:rsidRPr="009D0119">
        <w:rPr>
          <w:bCs/>
        </w:rPr>
        <w:t>misjärel lisatakse lükkel ja teenõvade ehitamisel välja kaevatud mineraalpinnas, mida saab kasutada</w:t>
      </w:r>
      <w:r w:rsidR="003C685E">
        <w:rPr>
          <w:bCs/>
        </w:rPr>
        <w:t xml:space="preserve"> </w:t>
      </w:r>
      <w:r w:rsidR="009D0119" w:rsidRPr="009D0119">
        <w:rPr>
          <w:bCs/>
        </w:rPr>
        <w:t>ka teerajatiste ehitamisel. Üleliigne pinnas paigaldatakse ja planeeritakse kõrvalistele madalamatele</w:t>
      </w:r>
      <w:r w:rsidR="003C685E">
        <w:rPr>
          <w:bCs/>
        </w:rPr>
        <w:t xml:space="preserve"> </w:t>
      </w:r>
      <w:r w:rsidR="009D0119" w:rsidRPr="009D0119">
        <w:rPr>
          <w:bCs/>
        </w:rPr>
        <w:t xml:space="preserve">aladele ning nõvast N2 teisele poole lagedaks raiutud alale. </w:t>
      </w:r>
      <w:r w:rsidRPr="004B47B0">
        <w:rPr>
          <w:bCs/>
        </w:rPr>
        <w:t>Tasandatud</w:t>
      </w:r>
      <w:r w:rsidR="001C228C">
        <w:rPr>
          <w:bCs/>
        </w:rPr>
        <w:t xml:space="preserve"> </w:t>
      </w:r>
      <w:r w:rsidRPr="004B47B0">
        <w:rPr>
          <w:bCs/>
        </w:rPr>
        <w:t>aluspinnale rajatakse uus kruusakatend.</w:t>
      </w:r>
      <w:r w:rsidR="00612135" w:rsidRPr="00612135">
        <w:t xml:space="preserve"> </w:t>
      </w:r>
      <w:r w:rsidR="00612135" w:rsidRPr="00612135">
        <w:rPr>
          <w:bCs/>
        </w:rPr>
        <w:t>Mehho-Krabi tee</w:t>
      </w:r>
      <w:r w:rsidR="004860BF">
        <w:rPr>
          <w:bCs/>
        </w:rPr>
        <w:t>katendi</w:t>
      </w:r>
      <w:r w:rsidR="00612135" w:rsidRPr="00612135">
        <w:rPr>
          <w:bCs/>
        </w:rPr>
        <w:t xml:space="preserve"> ehita</w:t>
      </w:r>
      <w:r w:rsidR="004860BF">
        <w:rPr>
          <w:bCs/>
        </w:rPr>
        <w:t>misel</w:t>
      </w:r>
      <w:r w:rsidR="00EB2F1E">
        <w:rPr>
          <w:bCs/>
        </w:rPr>
        <w:t xml:space="preserve"> kasutatakse</w:t>
      </w:r>
      <w:r w:rsidR="00612135" w:rsidRPr="00612135">
        <w:rPr>
          <w:bCs/>
        </w:rPr>
        <w:t xml:space="preserve"> materjalina, </w:t>
      </w:r>
      <w:bookmarkStart w:id="13" w:name="_Hlk127522801"/>
      <w:r w:rsidR="00612135" w:rsidRPr="00612135">
        <w:rPr>
          <w:bCs/>
        </w:rPr>
        <w:t xml:space="preserve">kandvas kihis </w:t>
      </w:r>
      <w:bookmarkStart w:id="14" w:name="_Hlk127522653"/>
      <w:r w:rsidR="00612135" w:rsidRPr="00612135">
        <w:rPr>
          <w:bCs/>
        </w:rPr>
        <w:t xml:space="preserve">sorteeritud kruusa (Pos 4) </w:t>
      </w:r>
      <w:bookmarkEnd w:id="14"/>
      <w:r w:rsidR="00612135" w:rsidRPr="00612135">
        <w:rPr>
          <w:bCs/>
        </w:rPr>
        <w:t>paksusega 20 cm ja kulumiskihis purustatud kruusa (Pos 6) paksusega 10 cm</w:t>
      </w:r>
      <w:bookmarkEnd w:id="13"/>
      <w:r w:rsidR="00612135" w:rsidRPr="00612135">
        <w:rPr>
          <w:bCs/>
        </w:rPr>
        <w:t xml:space="preserve">. Uue kruuskatte alla paigaldatakse geotekstiil </w:t>
      </w:r>
      <w:bookmarkStart w:id="15" w:name="_Hlk127522714"/>
      <w:r w:rsidR="00612135" w:rsidRPr="00612135">
        <w:rPr>
          <w:bCs/>
        </w:rPr>
        <w:t>(Deklareeritud tõmbetugevus MD/CMD ≥</w:t>
      </w:r>
      <w:r w:rsidR="00EB2F1E">
        <w:rPr>
          <w:bCs/>
        </w:rPr>
        <w:t>15</w:t>
      </w:r>
      <w:r w:rsidR="00612135" w:rsidRPr="00612135">
        <w:rPr>
          <w:bCs/>
        </w:rPr>
        <w:t xml:space="preserve"> kN/m, 5,0 m lai, mittekootud)</w:t>
      </w:r>
      <w:bookmarkEnd w:id="15"/>
      <w:r w:rsidR="00612135" w:rsidRPr="00612135">
        <w:rPr>
          <w:bCs/>
        </w:rPr>
        <w:t>.</w:t>
      </w:r>
    </w:p>
    <w:p w14:paraId="37159D7A" w14:textId="3144512F" w:rsidR="008B2DCE" w:rsidRDefault="00284EB9" w:rsidP="007E551C">
      <w:pPr>
        <w:suppressAutoHyphens w:val="0"/>
        <w:autoSpaceDE w:val="0"/>
        <w:autoSpaceDN w:val="0"/>
        <w:adjustRightInd w:val="0"/>
        <w:jc w:val="both"/>
        <w:rPr>
          <w:bCs/>
        </w:rPr>
      </w:pPr>
      <w:r w:rsidRPr="00284EB9">
        <w:rPr>
          <w:bCs/>
        </w:rPr>
        <w:t>Mehho-Krabi teel on ette nähtud üks mahasõidukoht M-L10R10 („Maaparandusrajatiste</w:t>
      </w:r>
      <w:r>
        <w:rPr>
          <w:bCs/>
        </w:rPr>
        <w:t xml:space="preserve"> </w:t>
      </w:r>
      <w:r w:rsidRPr="00284EB9">
        <w:rPr>
          <w:bCs/>
        </w:rPr>
        <w:t>tüüpjoonised“, Põllumajandusministeerium, 2019, joonis 6.7 põhjal L-10m, R-10 m), mis</w:t>
      </w:r>
      <w:r>
        <w:rPr>
          <w:bCs/>
        </w:rPr>
        <w:t xml:space="preserve"> </w:t>
      </w:r>
      <w:r w:rsidRPr="00284EB9">
        <w:rPr>
          <w:bCs/>
        </w:rPr>
        <w:t>rajatakse ilma kulumiskihita (</w:t>
      </w:r>
      <w:r w:rsidR="00A92C68">
        <w:rPr>
          <w:bCs/>
        </w:rPr>
        <w:t>h=</w:t>
      </w:r>
      <w:r w:rsidRPr="00284EB9">
        <w:rPr>
          <w:bCs/>
        </w:rPr>
        <w:t xml:space="preserve">30cm paksune </w:t>
      </w:r>
      <w:r w:rsidR="00A92C68" w:rsidRPr="00A92C68">
        <w:rPr>
          <w:bCs/>
        </w:rPr>
        <w:t>sorteeritud kruusa (Pos 4)</w:t>
      </w:r>
      <w:r w:rsidRPr="00284EB9">
        <w:rPr>
          <w:bCs/>
        </w:rPr>
        <w:t>). Mahasõidukohad</w:t>
      </w:r>
      <w:r w:rsidR="004C7106">
        <w:rPr>
          <w:bCs/>
        </w:rPr>
        <w:t xml:space="preserve"> </w:t>
      </w:r>
      <w:r w:rsidRPr="00284EB9">
        <w:rPr>
          <w:bCs/>
        </w:rPr>
        <w:t>tuleb sujuvalt kokku viia ehitatava teega ning ümbritseva maapinnaga. Katendikihi eraldamiseks</w:t>
      </w:r>
      <w:r w:rsidR="004C7106">
        <w:rPr>
          <w:bCs/>
        </w:rPr>
        <w:t xml:space="preserve"> </w:t>
      </w:r>
      <w:r w:rsidRPr="00284EB9">
        <w:rPr>
          <w:bCs/>
        </w:rPr>
        <w:t xml:space="preserve">aluspinnasest on M-L10R10 puhul ette nähtud geotekstiili </w:t>
      </w:r>
      <w:r w:rsidR="004C7106" w:rsidRPr="004C7106">
        <w:rPr>
          <w:bCs/>
        </w:rPr>
        <w:t>(Deklareeritud tõmbetugevus MD/CMD ≥15 kN/m, 5,0 m lai, mittekootud)</w:t>
      </w:r>
      <w:r w:rsidR="004C7106">
        <w:rPr>
          <w:bCs/>
        </w:rPr>
        <w:t xml:space="preserve"> </w:t>
      </w:r>
      <w:r w:rsidRPr="00284EB9">
        <w:rPr>
          <w:bCs/>
        </w:rPr>
        <w:t>kasutamine.</w:t>
      </w:r>
      <w:r w:rsidR="004C7106">
        <w:rPr>
          <w:bCs/>
        </w:rPr>
        <w:t xml:space="preserve"> T</w:t>
      </w:r>
      <w:r w:rsidRPr="00284EB9">
        <w:rPr>
          <w:bCs/>
        </w:rPr>
        <w:t>ee PK 3+06 kuni PK 3+66 on ette nähtud T-kujulise tagasipööramise koha (TP-T)</w:t>
      </w:r>
      <w:r w:rsidR="004C7106">
        <w:rPr>
          <w:bCs/>
        </w:rPr>
        <w:t xml:space="preserve"> </w:t>
      </w:r>
      <w:r w:rsidRPr="00284EB9">
        <w:rPr>
          <w:bCs/>
        </w:rPr>
        <w:t>ehitamine („Maaparandusrajatiste tüüpjoonised“, Põllumajandusministeerium, 2019, joonis</w:t>
      </w:r>
      <w:r w:rsidR="004C7106">
        <w:rPr>
          <w:bCs/>
        </w:rPr>
        <w:t xml:space="preserve"> </w:t>
      </w:r>
      <w:r w:rsidRPr="00284EB9">
        <w:rPr>
          <w:bCs/>
        </w:rPr>
        <w:t>6.4 –modifitseeritud kujul). Katend on ette nähtud rajada koos kulumiskihiga</w:t>
      </w:r>
      <w:r w:rsidR="00684572">
        <w:rPr>
          <w:bCs/>
        </w:rPr>
        <w:t xml:space="preserve"> (</w:t>
      </w:r>
      <w:r w:rsidR="00684572" w:rsidRPr="00684572">
        <w:rPr>
          <w:bCs/>
        </w:rPr>
        <w:t>kandvas kihis sorteeritud kruusa (Pos 4) paksusega 20 cm ja kulumiskihis purustatud kruusa (Pos 6) paksusega 10 cm</w:t>
      </w:r>
      <w:r w:rsidR="00684572">
        <w:rPr>
          <w:bCs/>
        </w:rPr>
        <w:t>)</w:t>
      </w:r>
      <w:r w:rsidRPr="00284EB9">
        <w:rPr>
          <w:bCs/>
        </w:rPr>
        <w:t>, katendi alla on kohati</w:t>
      </w:r>
      <w:r w:rsidR="004C7106">
        <w:rPr>
          <w:bCs/>
        </w:rPr>
        <w:t xml:space="preserve"> </w:t>
      </w:r>
      <w:r w:rsidRPr="00284EB9">
        <w:rPr>
          <w:bCs/>
        </w:rPr>
        <w:t>vajalik rajada ca 10-20 cm paksune mulle kohapealsest pinnasest, suuremas osas on vajalik</w:t>
      </w:r>
      <w:r w:rsidR="004C7106">
        <w:rPr>
          <w:bCs/>
        </w:rPr>
        <w:t xml:space="preserve"> </w:t>
      </w:r>
      <w:r w:rsidRPr="00284EB9">
        <w:rPr>
          <w:bCs/>
        </w:rPr>
        <w:t>pinnasest läbikaeve.</w:t>
      </w:r>
      <w:r w:rsidR="004C7106">
        <w:rPr>
          <w:bCs/>
        </w:rPr>
        <w:t xml:space="preserve"> </w:t>
      </w:r>
      <w:r w:rsidRPr="00284EB9">
        <w:rPr>
          <w:bCs/>
        </w:rPr>
        <w:t xml:space="preserve">Katendikihi eraldamiseks muldest on ette nähtud 5 m laiuse geotekstiili </w:t>
      </w:r>
      <w:r w:rsidR="004C7106" w:rsidRPr="00612135">
        <w:rPr>
          <w:bCs/>
        </w:rPr>
        <w:t>(Deklareeritud tõmbetugevus MD/CMD ≥</w:t>
      </w:r>
      <w:r w:rsidR="004C7106">
        <w:rPr>
          <w:bCs/>
        </w:rPr>
        <w:t>15</w:t>
      </w:r>
      <w:r w:rsidR="004C7106" w:rsidRPr="00612135">
        <w:rPr>
          <w:bCs/>
        </w:rPr>
        <w:t xml:space="preserve"> kN/m, 5,0 m lai, mittekootud)</w:t>
      </w:r>
      <w:r w:rsidR="00684572">
        <w:rPr>
          <w:bCs/>
        </w:rPr>
        <w:t xml:space="preserve"> </w:t>
      </w:r>
      <w:r w:rsidRPr="00284EB9">
        <w:rPr>
          <w:bCs/>
        </w:rPr>
        <w:t>kasutamine.</w:t>
      </w:r>
    </w:p>
    <w:p w14:paraId="24EB5271" w14:textId="77777777" w:rsidR="008F59E1" w:rsidRPr="008F59E1" w:rsidRDefault="008F59E1" w:rsidP="007E551C">
      <w:pPr>
        <w:suppressAutoHyphens w:val="0"/>
        <w:autoSpaceDE w:val="0"/>
        <w:autoSpaceDN w:val="0"/>
        <w:adjustRightInd w:val="0"/>
        <w:jc w:val="both"/>
        <w:rPr>
          <w:bCs/>
        </w:rPr>
      </w:pPr>
    </w:p>
    <w:p w14:paraId="2736B69A" w14:textId="2186631C" w:rsidR="00333D29" w:rsidRPr="00EA3E2F" w:rsidRDefault="002B1B97" w:rsidP="00333D29">
      <w:pPr>
        <w:suppressAutoHyphens w:val="0"/>
        <w:autoSpaceDE w:val="0"/>
        <w:autoSpaceDN w:val="0"/>
        <w:adjustRightInd w:val="0"/>
        <w:jc w:val="both"/>
      </w:pPr>
      <w:r w:rsidRPr="002B1B97">
        <w:t>Hintsiko – Metsla tee</w:t>
      </w:r>
      <w:r>
        <w:t xml:space="preserve"> r</w:t>
      </w:r>
      <w:r w:rsidR="00333D29" w:rsidRPr="00EA3E2F">
        <w:t>istumisko</w:t>
      </w:r>
      <w:r w:rsidR="004912C4" w:rsidRPr="00EA3E2F">
        <w:t>h</w:t>
      </w:r>
      <w:r w:rsidR="00333D29" w:rsidRPr="00EA3E2F">
        <w:t>ale paigaldatakse liiklusmärgid nr 221 "Anna teed" komplekt koos eelteavitusmärgiga 221+811</w:t>
      </w:r>
      <w:r>
        <w:t xml:space="preserve"> ja</w:t>
      </w:r>
      <w:r w:rsidR="00333D29" w:rsidRPr="00EA3E2F">
        <w:t xml:space="preserve"> liiklusmärk nr 644 "Tee nimetus" (2tk) </w:t>
      </w:r>
      <w:r>
        <w:t>ning</w:t>
      </w:r>
      <w:r w:rsidR="00333D29" w:rsidRPr="00EA3E2F">
        <w:t xml:space="preserve"> </w:t>
      </w:r>
      <w:r w:rsidR="00EE08E6" w:rsidRPr="00EE08E6">
        <w:t>Mehho-Krabi tee</w:t>
      </w:r>
      <w:r w:rsidR="00EE08E6">
        <w:t xml:space="preserve"> algusesse </w:t>
      </w:r>
      <w:r w:rsidR="00333D29" w:rsidRPr="00EA3E2F">
        <w:t>liiklusmärk nr 341 "Massipiirang" komplekt koos lisateatetahvliga 891b "Välja arvatud RMK loal".</w:t>
      </w:r>
      <w:r w:rsidR="008F59E1">
        <w:t xml:space="preserve"> </w:t>
      </w:r>
      <w:r w:rsidR="008F59E1" w:rsidRPr="008F59E1">
        <w:t xml:space="preserve">Rõuge – Vastse-Roosa </w:t>
      </w:r>
      <w:r w:rsidR="008F59E1">
        <w:t>ja</w:t>
      </w:r>
      <w:r w:rsidR="008F59E1" w:rsidRPr="008F59E1">
        <w:t xml:space="preserve"> Hintsiko – Metsla tee ristumiskoha raadiuste algusesse ja lõppu </w:t>
      </w:r>
      <w:r w:rsidR="008F59E1">
        <w:t>paigaldatakse</w:t>
      </w:r>
      <w:r w:rsidR="008F59E1" w:rsidRPr="008F59E1">
        <w:t xml:space="preserve"> uued sõidutee tähispostid – 4 tk (kollane helkur). Tähispostid </w:t>
      </w:r>
      <w:r w:rsidR="008F59E1" w:rsidRPr="008F59E1">
        <w:lastRenderedPageBreak/>
        <w:t>paigaldada vastavalt „Riigiteede liikluskorralduse juhis – Nõuded liikluse korraldamisele, liikluskorraldusvahenditele ja nende kasutamisele MA 2018-002“</w:t>
      </w:r>
    </w:p>
    <w:p w14:paraId="5D386DAD" w14:textId="77777777" w:rsidR="00581D9E" w:rsidRPr="00EA3E2F" w:rsidRDefault="00581D9E" w:rsidP="006A77F2">
      <w:pPr>
        <w:suppressAutoHyphens w:val="0"/>
        <w:autoSpaceDE w:val="0"/>
        <w:autoSpaceDN w:val="0"/>
        <w:adjustRightInd w:val="0"/>
        <w:jc w:val="both"/>
      </w:pPr>
    </w:p>
    <w:p w14:paraId="69FBDF7A" w14:textId="748BED26" w:rsidR="002765B1" w:rsidRPr="00EA3E2F" w:rsidRDefault="0024060E" w:rsidP="0024060E">
      <w:pPr>
        <w:suppressAutoHyphens w:val="0"/>
        <w:autoSpaceDE w:val="0"/>
        <w:autoSpaceDN w:val="0"/>
        <w:adjustRightInd w:val="0"/>
        <w:jc w:val="both"/>
      </w:pPr>
      <w:r w:rsidRPr="00EA3E2F">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EA3E2F">
        <w:t xml:space="preserve"> </w:t>
      </w:r>
    </w:p>
    <w:p w14:paraId="0D416D71" w14:textId="77777777" w:rsidR="00F1307C" w:rsidRPr="00EA3E2F" w:rsidRDefault="00F1307C" w:rsidP="00741615">
      <w:pPr>
        <w:suppressAutoHyphens w:val="0"/>
        <w:autoSpaceDE w:val="0"/>
        <w:autoSpaceDN w:val="0"/>
        <w:adjustRightInd w:val="0"/>
        <w:jc w:val="both"/>
        <w:rPr>
          <w:lang w:eastAsia="et-EE"/>
        </w:rPr>
      </w:pPr>
    </w:p>
    <w:p w14:paraId="28EC3417" w14:textId="77777777" w:rsidR="0024060E" w:rsidRPr="00EA3E2F" w:rsidRDefault="0024060E" w:rsidP="0024060E">
      <w:pPr>
        <w:suppressAutoHyphens w:val="0"/>
        <w:autoSpaceDE w:val="0"/>
        <w:autoSpaceDN w:val="0"/>
        <w:adjustRightInd w:val="0"/>
        <w:jc w:val="both"/>
        <w:rPr>
          <w:color w:val="FF0000"/>
          <w:u w:val="single"/>
          <w:lang w:eastAsia="et-EE"/>
        </w:rPr>
      </w:pPr>
      <w:bookmarkStart w:id="16" w:name="_Hlk88829334"/>
      <w:r w:rsidRPr="00EA3E2F">
        <w:rPr>
          <w:color w:val="FF0000"/>
          <w:u w:val="single"/>
          <w:lang w:eastAsia="et-EE"/>
        </w:rPr>
        <w:t>Hankes tehtud muudatused võrreldes projektiga:</w:t>
      </w:r>
    </w:p>
    <w:bookmarkEnd w:id="16"/>
    <w:p w14:paraId="5239F8C1" w14:textId="77777777" w:rsidR="00795F40" w:rsidRPr="001C2762" w:rsidRDefault="00795F40" w:rsidP="00795F40">
      <w:pPr>
        <w:suppressAutoHyphens w:val="0"/>
        <w:autoSpaceDE w:val="0"/>
        <w:autoSpaceDN w:val="0"/>
        <w:adjustRightInd w:val="0"/>
        <w:jc w:val="both"/>
        <w:rPr>
          <w:color w:val="FF0000"/>
          <w:lang w:eastAsia="et-EE"/>
        </w:rPr>
      </w:pPr>
      <w:r w:rsidRPr="001C2762">
        <w:rPr>
          <w:color w:val="FF0000"/>
          <w:lang w:eastAsia="et-EE"/>
        </w:rPr>
        <w:t>Ehituses kasutatakse erinevalt projektis toodud järgmisi erisusi:</w:t>
      </w:r>
    </w:p>
    <w:p w14:paraId="1508E4EC" w14:textId="77777777" w:rsidR="00795F40" w:rsidRPr="001C2762"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7" w:name="_Hlk89865129"/>
      <w:r w:rsidRPr="001C2762">
        <w:rPr>
          <w:color w:val="FF0000"/>
          <w:lang w:eastAsia="et-EE"/>
        </w:rPr>
        <w:t xml:space="preserve">Projektis toodud </w:t>
      </w:r>
      <w:bookmarkEnd w:id="17"/>
      <w:r w:rsidRPr="001C2762">
        <w:rPr>
          <w:color w:val="FF0000"/>
          <w:lang w:eastAsia="et-EE"/>
        </w:rPr>
        <w:t>truubi otsakute ehitamisel, nõlvade kindlustamisel jm. võib kasutada ainult erosioonitõkke matti, mis koosneb 100% kookoskiududest (350 g/m</w:t>
      </w:r>
      <w:r w:rsidRPr="001C2762">
        <w:rPr>
          <w:color w:val="FF0000"/>
          <w:vertAlign w:val="superscript"/>
          <w:lang w:eastAsia="et-EE"/>
        </w:rPr>
        <w:t>2</w:t>
      </w:r>
      <w:r w:rsidRPr="001C2762">
        <w:rPr>
          <w:color w:val="FF0000"/>
          <w:lang w:eastAsia="et-EE"/>
        </w:rPr>
        <w:t xml:space="preserve">) ja mille siduselemendiks on jute nöör/võrk. Kasutatav erosioonitõkke matti peab koosnema 100% biolagunevast materjalist, mille eluiga on vähemalt 2 aastat. </w:t>
      </w:r>
      <w:r w:rsidRPr="001C2762">
        <w:rPr>
          <w:b/>
          <w:bCs/>
          <w:color w:val="FF0000"/>
          <w:lang w:eastAsia="et-EE"/>
        </w:rPr>
        <w:t xml:space="preserve">Erosioonitõkke matid, mis sisaldavad </w:t>
      </w:r>
      <w:r w:rsidRPr="001C2762">
        <w:rPr>
          <w:b/>
          <w:bCs/>
          <w:color w:val="FF0000"/>
          <w:u w:val="single"/>
          <w:lang w:eastAsia="et-EE"/>
        </w:rPr>
        <w:t>plastist sidusnööre/võrkusid on keelatud.</w:t>
      </w:r>
    </w:p>
    <w:p w14:paraId="1142FF4A" w14:textId="77777777" w:rsidR="00795F40" w:rsidRPr="001C2762"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1C2762">
        <w:rPr>
          <w:color w:val="FF0000"/>
          <w:lang w:eastAsia="et-EE"/>
        </w:rPr>
        <w:t>Otsakute ja nõlvade kindlustamisel võib kasutada hüdrokülvi, kuid see peab olema teostatud</w:t>
      </w:r>
      <w:r w:rsidRPr="001C2762">
        <w:rPr>
          <w:b/>
          <w:bCs/>
          <w:color w:val="FF0000"/>
          <w:lang w:eastAsia="et-EE"/>
        </w:rPr>
        <w:t xml:space="preserve"> </w:t>
      </w:r>
      <w:r w:rsidRPr="001C2762">
        <w:rPr>
          <w:b/>
          <w:bCs/>
          <w:color w:val="FF0000"/>
          <w:u w:val="single"/>
          <w:lang w:eastAsia="et-EE"/>
        </w:rPr>
        <w:t>50 päeva</w:t>
      </w:r>
      <w:r w:rsidRPr="001C2762">
        <w:rPr>
          <w:b/>
          <w:bCs/>
          <w:color w:val="FF0000"/>
          <w:lang w:eastAsia="et-EE"/>
        </w:rPr>
        <w:t xml:space="preserve"> </w:t>
      </w:r>
      <w:r w:rsidRPr="001C2762">
        <w:rPr>
          <w:color w:val="FF0000"/>
          <w:lang w:eastAsia="et-EE"/>
        </w:rPr>
        <w:t>enne ehituse lõpptähtaega ja ehituse üle andes peab otsakul/kindlustusel</w:t>
      </w:r>
      <w:r w:rsidRPr="001C2762">
        <w:rPr>
          <w:b/>
          <w:bCs/>
          <w:color w:val="FF0000"/>
          <w:lang w:eastAsia="et-EE"/>
        </w:rPr>
        <w:t xml:space="preserve"> </w:t>
      </w:r>
      <w:r w:rsidRPr="001C2762">
        <w:rPr>
          <w:b/>
          <w:bCs/>
          <w:color w:val="FF0000"/>
          <w:u w:val="single"/>
          <w:lang w:eastAsia="et-EE"/>
        </w:rPr>
        <w:t>kasvama ühtlane elujõuline haljastus.</w:t>
      </w:r>
    </w:p>
    <w:p w14:paraId="6B08C221" w14:textId="77777777" w:rsidR="007B6AD4" w:rsidRPr="005D1CF5" w:rsidRDefault="007B6AD4" w:rsidP="007B6AD4">
      <w:pPr>
        <w:suppressAutoHyphens w:val="0"/>
        <w:autoSpaceDE w:val="0"/>
        <w:autoSpaceDN w:val="0"/>
        <w:adjustRightInd w:val="0"/>
        <w:jc w:val="both"/>
        <w:rPr>
          <w:lang w:eastAsia="et-EE"/>
        </w:rPr>
      </w:pPr>
    </w:p>
    <w:p w14:paraId="7A7164A9" w14:textId="2D7E2C98"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632354">
        <w:rPr>
          <w:b/>
          <w:bCs/>
        </w:rPr>
        <w:t>P</w:t>
      </w:r>
      <w:r w:rsidR="00527155">
        <w:rPr>
          <w:b/>
          <w:bCs/>
        </w:rPr>
        <w:t>iibe</w:t>
      </w:r>
      <w:r w:rsidR="00632354">
        <w:rPr>
          <w:b/>
          <w:bCs/>
        </w:rPr>
        <w:t>r</w:t>
      </w:r>
      <w:r w:rsidR="00527155">
        <w:rPr>
          <w:b/>
          <w:bCs/>
        </w:rPr>
        <w:t xml:space="preserve"> Pr</w:t>
      </w:r>
      <w:r w:rsidR="00632354">
        <w:rPr>
          <w:b/>
          <w:bCs/>
        </w:rPr>
        <w:t>ojekt</w:t>
      </w:r>
      <w:r w:rsidR="00527155">
        <w:rPr>
          <w:b/>
          <w:bCs/>
        </w:rPr>
        <w:t xml:space="preserve"> OÜ</w:t>
      </w:r>
      <w:r w:rsidR="00632354" w:rsidRPr="007D478A">
        <w:t xml:space="preserve"> poolt koostatud</w:t>
      </w:r>
      <w:r w:rsidR="00632354">
        <w:t xml:space="preserve"> „</w:t>
      </w:r>
      <w:r w:rsidR="00C67F11" w:rsidRPr="00C67F11">
        <w:t>Hintsiko – Metsla tee uuendamine ja Mehho-Krabi tee ehitamine</w:t>
      </w:r>
      <w:r w:rsidR="00632354">
        <w:t xml:space="preserve"> </w:t>
      </w:r>
      <w:r w:rsidR="00C67F11">
        <w:t>ehitus</w:t>
      </w:r>
      <w:r w:rsidR="00632354">
        <w:t>projekt</w:t>
      </w:r>
      <w:r w:rsidR="00632354" w:rsidRPr="004E2589">
        <w:t>“</w:t>
      </w:r>
      <w:r w:rsidR="0024674B" w:rsidRPr="00281267">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w:t>
      </w:r>
      <w:r w:rsidRPr="001656A7">
        <w:lastRenderedPageBreak/>
        <w:t>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1C8CC900" w:rsidR="005E2201" w:rsidRPr="002E4E98" w:rsidRDefault="005E2201" w:rsidP="00A445AE">
      <w:pPr>
        <w:jc w:val="both"/>
        <w:rPr>
          <w:color w:val="000000"/>
        </w:rPr>
      </w:pPr>
      <w:r w:rsidRPr="002E4E98">
        <w:rPr>
          <w:color w:val="000000"/>
        </w:rPr>
        <w:t xml:space="preserve">Objektiga on võimalik tutvuda: metsaparandaja </w:t>
      </w:r>
      <w:r w:rsidR="00DC59F6" w:rsidRPr="000F4802">
        <w:t xml:space="preserve">Meris Süsta, tel: 5064594, e-mail: </w:t>
      </w:r>
      <w:hyperlink r:id="rId10" w:history="1">
        <w:r w:rsidR="00DC59F6" w:rsidRPr="000F4802">
          <w:rPr>
            <w:rStyle w:val="Hperlink"/>
          </w:rPr>
          <w:t>meris.susta@rmk.ee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9CA6AC1" w14:textId="77777777" w:rsidR="00337537" w:rsidRDefault="00337537" w:rsidP="00337537">
      <w:pPr>
        <w:tabs>
          <w:tab w:val="left" w:pos="567"/>
        </w:tabs>
        <w:jc w:val="both"/>
      </w:pPr>
      <w:r>
        <w:t>7.1.</w:t>
      </w:r>
      <w:r>
        <w:tab/>
        <w:t>Pakkuja esitab hankedokumentide Lisa 1 – Hinnapakkumuse vormi. 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556E3FEF" w14:textId="77777777" w:rsidR="00337537" w:rsidRDefault="00337537" w:rsidP="00337537">
      <w:pPr>
        <w:tabs>
          <w:tab w:val="left" w:pos="567"/>
        </w:tabs>
        <w:jc w:val="both"/>
      </w:pPr>
      <w:r>
        <w:t>7.2.</w:t>
      </w:r>
      <w:r>
        <w:tab/>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madalaima maksumusega pakkumuse.</w:t>
      </w:r>
    </w:p>
    <w:p w14:paraId="01979B28" w14:textId="77777777" w:rsidR="00337537" w:rsidRDefault="00337537" w:rsidP="00337537">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3027ED27" w14:textId="77777777" w:rsidR="00337537" w:rsidRDefault="00337537" w:rsidP="00337537">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06C1BDAD" w14:textId="77777777" w:rsidR="00337537" w:rsidRDefault="00337537" w:rsidP="00337537">
      <w:pPr>
        <w:tabs>
          <w:tab w:val="left" w:pos="567"/>
        </w:tabs>
        <w:jc w:val="both"/>
      </w:pPr>
      <w:r>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51963FEB" w14:textId="77777777" w:rsidR="00337537" w:rsidRDefault="00337537" w:rsidP="00337537">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EFC8D" w14:textId="77777777" w:rsidR="002E4202" w:rsidRDefault="002E4202">
      <w:r>
        <w:separator/>
      </w:r>
    </w:p>
  </w:endnote>
  <w:endnote w:type="continuationSeparator" w:id="0">
    <w:p w14:paraId="6FB8753C" w14:textId="77777777" w:rsidR="002E4202" w:rsidRDefault="002E4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3414E" w14:textId="77777777" w:rsidR="002E4202" w:rsidRDefault="002E4202">
      <w:r>
        <w:separator/>
      </w:r>
    </w:p>
  </w:footnote>
  <w:footnote w:type="continuationSeparator" w:id="0">
    <w:p w14:paraId="7E93E984" w14:textId="77777777" w:rsidR="002E4202" w:rsidRDefault="002E4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3D697588" w:rsidR="00E15B6A" w:rsidRPr="00DB67AA" w:rsidRDefault="0080316B" w:rsidP="0080316B">
    <w:pPr>
      <w:rPr>
        <w:bCs/>
        <w:i/>
      </w:rPr>
    </w:pPr>
    <w:r w:rsidRPr="0080316B">
      <w:rPr>
        <w:bCs/>
        <w:i/>
      </w:rPr>
      <w:t>Hintsiko</w:t>
    </w:r>
    <w:r w:rsidR="00337537">
      <w:rPr>
        <w:bCs/>
        <w:i/>
      </w:rPr>
      <w:t>-</w:t>
    </w:r>
    <w:r w:rsidRPr="0080316B">
      <w:rPr>
        <w:bCs/>
        <w:i/>
      </w:rPr>
      <w:t>Metsla tee uuendamine ja Mehho-Krabi tee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9473830"/>
    <w:multiLevelType w:val="hybridMultilevel"/>
    <w:tmpl w:val="60226766"/>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0"/>
  </w:num>
  <w:num w:numId="4" w16cid:durableId="288512512">
    <w:abstractNumId w:val="12"/>
  </w:num>
  <w:num w:numId="5" w16cid:durableId="358094909">
    <w:abstractNumId w:val="7"/>
  </w:num>
  <w:num w:numId="6" w16cid:durableId="1004746632">
    <w:abstractNumId w:val="8"/>
  </w:num>
  <w:num w:numId="7" w16cid:durableId="101993393">
    <w:abstractNumId w:val="17"/>
  </w:num>
  <w:num w:numId="8" w16cid:durableId="2010674900">
    <w:abstractNumId w:val="4"/>
  </w:num>
  <w:num w:numId="9" w16cid:durableId="1558663596">
    <w:abstractNumId w:val="6"/>
  </w:num>
  <w:num w:numId="10" w16cid:durableId="2141148718">
    <w:abstractNumId w:val="15"/>
  </w:num>
  <w:num w:numId="11" w16cid:durableId="1011377686">
    <w:abstractNumId w:val="18"/>
  </w:num>
  <w:num w:numId="12" w16cid:durableId="607468018">
    <w:abstractNumId w:val="9"/>
  </w:num>
  <w:num w:numId="13" w16cid:durableId="1066224364">
    <w:abstractNumId w:val="5"/>
  </w:num>
  <w:num w:numId="14" w16cid:durableId="1931960785">
    <w:abstractNumId w:val="11"/>
  </w:num>
  <w:num w:numId="15" w16cid:durableId="1077097367">
    <w:abstractNumId w:val="14"/>
  </w:num>
  <w:num w:numId="16" w16cid:durableId="314988313">
    <w:abstractNumId w:val="16"/>
  </w:num>
  <w:num w:numId="17" w16cid:durableId="103200167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29B1"/>
    <w:rsid w:val="00023945"/>
    <w:rsid w:val="00023D0B"/>
    <w:rsid w:val="00024CE0"/>
    <w:rsid w:val="00024D65"/>
    <w:rsid w:val="00025BAB"/>
    <w:rsid w:val="00025BBB"/>
    <w:rsid w:val="00025FA3"/>
    <w:rsid w:val="000260D8"/>
    <w:rsid w:val="00026992"/>
    <w:rsid w:val="0003069B"/>
    <w:rsid w:val="00031C30"/>
    <w:rsid w:val="00032836"/>
    <w:rsid w:val="00032838"/>
    <w:rsid w:val="0003434E"/>
    <w:rsid w:val="000362E2"/>
    <w:rsid w:val="0003647D"/>
    <w:rsid w:val="00036BCC"/>
    <w:rsid w:val="00040158"/>
    <w:rsid w:val="000410AD"/>
    <w:rsid w:val="0004239B"/>
    <w:rsid w:val="000433B2"/>
    <w:rsid w:val="00043CE0"/>
    <w:rsid w:val="00044336"/>
    <w:rsid w:val="0004461C"/>
    <w:rsid w:val="0004525B"/>
    <w:rsid w:val="0004536B"/>
    <w:rsid w:val="00045C44"/>
    <w:rsid w:val="000474F8"/>
    <w:rsid w:val="00047D32"/>
    <w:rsid w:val="000515ED"/>
    <w:rsid w:val="0005221F"/>
    <w:rsid w:val="00053B6E"/>
    <w:rsid w:val="00054748"/>
    <w:rsid w:val="00055795"/>
    <w:rsid w:val="00055844"/>
    <w:rsid w:val="00055F47"/>
    <w:rsid w:val="00056FA2"/>
    <w:rsid w:val="00060F78"/>
    <w:rsid w:val="000617E7"/>
    <w:rsid w:val="00062902"/>
    <w:rsid w:val="00062E81"/>
    <w:rsid w:val="00063AD9"/>
    <w:rsid w:val="00063C5E"/>
    <w:rsid w:val="00064C7C"/>
    <w:rsid w:val="00067748"/>
    <w:rsid w:val="000679CF"/>
    <w:rsid w:val="00071346"/>
    <w:rsid w:val="00072694"/>
    <w:rsid w:val="00074D55"/>
    <w:rsid w:val="000759F7"/>
    <w:rsid w:val="00075FE3"/>
    <w:rsid w:val="00077499"/>
    <w:rsid w:val="000774C8"/>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49F4"/>
    <w:rsid w:val="000A57BB"/>
    <w:rsid w:val="000A68E5"/>
    <w:rsid w:val="000A6B4D"/>
    <w:rsid w:val="000B1AAA"/>
    <w:rsid w:val="000B2163"/>
    <w:rsid w:val="000B2C66"/>
    <w:rsid w:val="000B3675"/>
    <w:rsid w:val="000B467C"/>
    <w:rsid w:val="000B4FD8"/>
    <w:rsid w:val="000B6354"/>
    <w:rsid w:val="000B6371"/>
    <w:rsid w:val="000B6FE2"/>
    <w:rsid w:val="000B70FA"/>
    <w:rsid w:val="000B7E3D"/>
    <w:rsid w:val="000C1FF7"/>
    <w:rsid w:val="000C2347"/>
    <w:rsid w:val="000C4D34"/>
    <w:rsid w:val="000C61E9"/>
    <w:rsid w:val="000C6D79"/>
    <w:rsid w:val="000C7C2A"/>
    <w:rsid w:val="000C7F19"/>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0F25"/>
    <w:rsid w:val="000F10A4"/>
    <w:rsid w:val="000F1872"/>
    <w:rsid w:val="000F5282"/>
    <w:rsid w:val="000F6351"/>
    <w:rsid w:val="000F6AF9"/>
    <w:rsid w:val="000F72B5"/>
    <w:rsid w:val="000F7BC9"/>
    <w:rsid w:val="001017FE"/>
    <w:rsid w:val="0010181F"/>
    <w:rsid w:val="001049B5"/>
    <w:rsid w:val="00105A31"/>
    <w:rsid w:val="0010695B"/>
    <w:rsid w:val="00106C63"/>
    <w:rsid w:val="00111E0A"/>
    <w:rsid w:val="00113F93"/>
    <w:rsid w:val="00114612"/>
    <w:rsid w:val="001158A8"/>
    <w:rsid w:val="00115A20"/>
    <w:rsid w:val="001165A0"/>
    <w:rsid w:val="00116E23"/>
    <w:rsid w:val="001179E8"/>
    <w:rsid w:val="001217B9"/>
    <w:rsid w:val="00123C2C"/>
    <w:rsid w:val="00125999"/>
    <w:rsid w:val="00125E04"/>
    <w:rsid w:val="001265EE"/>
    <w:rsid w:val="00127C07"/>
    <w:rsid w:val="00127D93"/>
    <w:rsid w:val="00130B40"/>
    <w:rsid w:val="0013141B"/>
    <w:rsid w:val="00132390"/>
    <w:rsid w:val="001328C3"/>
    <w:rsid w:val="00132E8E"/>
    <w:rsid w:val="00133140"/>
    <w:rsid w:val="00133AF2"/>
    <w:rsid w:val="001342CA"/>
    <w:rsid w:val="00134463"/>
    <w:rsid w:val="0013555F"/>
    <w:rsid w:val="00136C28"/>
    <w:rsid w:val="0013754F"/>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F23"/>
    <w:rsid w:val="0015262E"/>
    <w:rsid w:val="00153E72"/>
    <w:rsid w:val="0015411C"/>
    <w:rsid w:val="00155C2F"/>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1BB4"/>
    <w:rsid w:val="001A2315"/>
    <w:rsid w:val="001A4261"/>
    <w:rsid w:val="001A4613"/>
    <w:rsid w:val="001A48A4"/>
    <w:rsid w:val="001A649F"/>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28C"/>
    <w:rsid w:val="001C2762"/>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2586"/>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25C5"/>
    <w:rsid w:val="00243327"/>
    <w:rsid w:val="00244B31"/>
    <w:rsid w:val="002455C3"/>
    <w:rsid w:val="002462C1"/>
    <w:rsid w:val="0024657B"/>
    <w:rsid w:val="0024674B"/>
    <w:rsid w:val="002472CE"/>
    <w:rsid w:val="002472E8"/>
    <w:rsid w:val="00247C5F"/>
    <w:rsid w:val="00247EBE"/>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185"/>
    <w:rsid w:val="002765B1"/>
    <w:rsid w:val="00277485"/>
    <w:rsid w:val="00280C86"/>
    <w:rsid w:val="00282C8E"/>
    <w:rsid w:val="00283425"/>
    <w:rsid w:val="00283A14"/>
    <w:rsid w:val="00283C71"/>
    <w:rsid w:val="00284EB9"/>
    <w:rsid w:val="00285145"/>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2400"/>
    <w:rsid w:val="002A3318"/>
    <w:rsid w:val="002A4B21"/>
    <w:rsid w:val="002A4FDD"/>
    <w:rsid w:val="002A6143"/>
    <w:rsid w:val="002A694F"/>
    <w:rsid w:val="002A7986"/>
    <w:rsid w:val="002B1B97"/>
    <w:rsid w:val="002B1E68"/>
    <w:rsid w:val="002B22A0"/>
    <w:rsid w:val="002B5018"/>
    <w:rsid w:val="002B53E2"/>
    <w:rsid w:val="002B58D1"/>
    <w:rsid w:val="002B592B"/>
    <w:rsid w:val="002B5FE7"/>
    <w:rsid w:val="002B78AA"/>
    <w:rsid w:val="002C05FD"/>
    <w:rsid w:val="002C1F33"/>
    <w:rsid w:val="002C207D"/>
    <w:rsid w:val="002C2B26"/>
    <w:rsid w:val="002C2E8B"/>
    <w:rsid w:val="002C30EC"/>
    <w:rsid w:val="002C3271"/>
    <w:rsid w:val="002C63EA"/>
    <w:rsid w:val="002D0593"/>
    <w:rsid w:val="002D116E"/>
    <w:rsid w:val="002D19FF"/>
    <w:rsid w:val="002D2EE1"/>
    <w:rsid w:val="002D37B5"/>
    <w:rsid w:val="002D3886"/>
    <w:rsid w:val="002D45CB"/>
    <w:rsid w:val="002D4939"/>
    <w:rsid w:val="002D5F2E"/>
    <w:rsid w:val="002D65E8"/>
    <w:rsid w:val="002E024C"/>
    <w:rsid w:val="002E2F16"/>
    <w:rsid w:val="002E4202"/>
    <w:rsid w:val="002E49C6"/>
    <w:rsid w:val="002E53E3"/>
    <w:rsid w:val="002E56BF"/>
    <w:rsid w:val="002E596D"/>
    <w:rsid w:val="002E5AB6"/>
    <w:rsid w:val="002E7012"/>
    <w:rsid w:val="002F05AA"/>
    <w:rsid w:val="002F2CB4"/>
    <w:rsid w:val="002F416F"/>
    <w:rsid w:val="002F4777"/>
    <w:rsid w:val="002F4AA5"/>
    <w:rsid w:val="002F4DFE"/>
    <w:rsid w:val="002F5364"/>
    <w:rsid w:val="002F75F1"/>
    <w:rsid w:val="002F76DD"/>
    <w:rsid w:val="002F776C"/>
    <w:rsid w:val="0030057D"/>
    <w:rsid w:val="00300A4C"/>
    <w:rsid w:val="00301B20"/>
    <w:rsid w:val="00302A97"/>
    <w:rsid w:val="00304014"/>
    <w:rsid w:val="00304042"/>
    <w:rsid w:val="00305294"/>
    <w:rsid w:val="00305426"/>
    <w:rsid w:val="003055F4"/>
    <w:rsid w:val="0030694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37537"/>
    <w:rsid w:val="0034177D"/>
    <w:rsid w:val="00341B72"/>
    <w:rsid w:val="00342221"/>
    <w:rsid w:val="00343672"/>
    <w:rsid w:val="003438AB"/>
    <w:rsid w:val="0034412E"/>
    <w:rsid w:val="003446C6"/>
    <w:rsid w:val="00345127"/>
    <w:rsid w:val="00346EFD"/>
    <w:rsid w:val="003507E1"/>
    <w:rsid w:val="00354B9D"/>
    <w:rsid w:val="00355469"/>
    <w:rsid w:val="003619D4"/>
    <w:rsid w:val="00362180"/>
    <w:rsid w:val="00362D2F"/>
    <w:rsid w:val="00363529"/>
    <w:rsid w:val="00363775"/>
    <w:rsid w:val="00364139"/>
    <w:rsid w:val="00365367"/>
    <w:rsid w:val="003672B9"/>
    <w:rsid w:val="00367F78"/>
    <w:rsid w:val="00367FE0"/>
    <w:rsid w:val="0037092E"/>
    <w:rsid w:val="00372C1A"/>
    <w:rsid w:val="00372C3C"/>
    <w:rsid w:val="00373305"/>
    <w:rsid w:val="003735B9"/>
    <w:rsid w:val="003736D4"/>
    <w:rsid w:val="003739B9"/>
    <w:rsid w:val="00375A8A"/>
    <w:rsid w:val="00376CD6"/>
    <w:rsid w:val="0037727A"/>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750E"/>
    <w:rsid w:val="003A01F4"/>
    <w:rsid w:val="003A0F75"/>
    <w:rsid w:val="003A0F96"/>
    <w:rsid w:val="003A1E9E"/>
    <w:rsid w:val="003A293E"/>
    <w:rsid w:val="003A29FC"/>
    <w:rsid w:val="003A2EC9"/>
    <w:rsid w:val="003A35A4"/>
    <w:rsid w:val="003A3D80"/>
    <w:rsid w:val="003A42C8"/>
    <w:rsid w:val="003A4EA7"/>
    <w:rsid w:val="003A5D2A"/>
    <w:rsid w:val="003A7B9A"/>
    <w:rsid w:val="003A7DDD"/>
    <w:rsid w:val="003B0BC8"/>
    <w:rsid w:val="003B27A4"/>
    <w:rsid w:val="003B394F"/>
    <w:rsid w:val="003B46D5"/>
    <w:rsid w:val="003B6F03"/>
    <w:rsid w:val="003B7643"/>
    <w:rsid w:val="003B783F"/>
    <w:rsid w:val="003C0C00"/>
    <w:rsid w:val="003C209B"/>
    <w:rsid w:val="003C3985"/>
    <w:rsid w:val="003C42FB"/>
    <w:rsid w:val="003C501C"/>
    <w:rsid w:val="003C6612"/>
    <w:rsid w:val="003C685E"/>
    <w:rsid w:val="003C7221"/>
    <w:rsid w:val="003C7A9C"/>
    <w:rsid w:val="003C7ED9"/>
    <w:rsid w:val="003D07E3"/>
    <w:rsid w:val="003D205F"/>
    <w:rsid w:val="003D3A03"/>
    <w:rsid w:val="003D4673"/>
    <w:rsid w:val="003D5004"/>
    <w:rsid w:val="003D553B"/>
    <w:rsid w:val="003D6277"/>
    <w:rsid w:val="003D62AB"/>
    <w:rsid w:val="003D6669"/>
    <w:rsid w:val="003D672B"/>
    <w:rsid w:val="003D676E"/>
    <w:rsid w:val="003D6842"/>
    <w:rsid w:val="003D69A2"/>
    <w:rsid w:val="003D78A9"/>
    <w:rsid w:val="003D7EA4"/>
    <w:rsid w:val="003E14EA"/>
    <w:rsid w:val="003E347D"/>
    <w:rsid w:val="003E3B8B"/>
    <w:rsid w:val="003E4967"/>
    <w:rsid w:val="003E4C0C"/>
    <w:rsid w:val="003E4E74"/>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62E"/>
    <w:rsid w:val="003F670C"/>
    <w:rsid w:val="003F7419"/>
    <w:rsid w:val="00400B6C"/>
    <w:rsid w:val="00401FFF"/>
    <w:rsid w:val="004021B4"/>
    <w:rsid w:val="0040290B"/>
    <w:rsid w:val="00402A04"/>
    <w:rsid w:val="00403EE3"/>
    <w:rsid w:val="00404055"/>
    <w:rsid w:val="00406484"/>
    <w:rsid w:val="00410646"/>
    <w:rsid w:val="004115DC"/>
    <w:rsid w:val="00411EBC"/>
    <w:rsid w:val="00412ECE"/>
    <w:rsid w:val="00413279"/>
    <w:rsid w:val="004138AD"/>
    <w:rsid w:val="0041440C"/>
    <w:rsid w:val="004144CF"/>
    <w:rsid w:val="00420318"/>
    <w:rsid w:val="004203A7"/>
    <w:rsid w:val="00420599"/>
    <w:rsid w:val="00421139"/>
    <w:rsid w:val="004211C6"/>
    <w:rsid w:val="00421B6B"/>
    <w:rsid w:val="00422113"/>
    <w:rsid w:val="00422F69"/>
    <w:rsid w:val="00423594"/>
    <w:rsid w:val="00423789"/>
    <w:rsid w:val="00423D1F"/>
    <w:rsid w:val="004242D7"/>
    <w:rsid w:val="00425E6F"/>
    <w:rsid w:val="0042651A"/>
    <w:rsid w:val="00427241"/>
    <w:rsid w:val="004277B7"/>
    <w:rsid w:val="004311B3"/>
    <w:rsid w:val="004313D2"/>
    <w:rsid w:val="00431698"/>
    <w:rsid w:val="0043199F"/>
    <w:rsid w:val="00431C86"/>
    <w:rsid w:val="00432804"/>
    <w:rsid w:val="00433190"/>
    <w:rsid w:val="004340E0"/>
    <w:rsid w:val="00434451"/>
    <w:rsid w:val="004348DA"/>
    <w:rsid w:val="004357DB"/>
    <w:rsid w:val="00436D76"/>
    <w:rsid w:val="004422FD"/>
    <w:rsid w:val="00444255"/>
    <w:rsid w:val="00444316"/>
    <w:rsid w:val="0044438F"/>
    <w:rsid w:val="00444660"/>
    <w:rsid w:val="004447CF"/>
    <w:rsid w:val="00444BF7"/>
    <w:rsid w:val="00444EBB"/>
    <w:rsid w:val="00445C18"/>
    <w:rsid w:val="00450429"/>
    <w:rsid w:val="00450513"/>
    <w:rsid w:val="004513C4"/>
    <w:rsid w:val="00452C45"/>
    <w:rsid w:val="00452DEA"/>
    <w:rsid w:val="004538BE"/>
    <w:rsid w:val="00453CAC"/>
    <w:rsid w:val="00454928"/>
    <w:rsid w:val="00456118"/>
    <w:rsid w:val="00456BFE"/>
    <w:rsid w:val="00457C10"/>
    <w:rsid w:val="00457D08"/>
    <w:rsid w:val="0046085C"/>
    <w:rsid w:val="00461223"/>
    <w:rsid w:val="0046197F"/>
    <w:rsid w:val="00461C0E"/>
    <w:rsid w:val="00461E52"/>
    <w:rsid w:val="004628DA"/>
    <w:rsid w:val="00463AA3"/>
    <w:rsid w:val="00464B4A"/>
    <w:rsid w:val="00464F53"/>
    <w:rsid w:val="00465B96"/>
    <w:rsid w:val="00466DD7"/>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0D8B"/>
    <w:rsid w:val="00480EF8"/>
    <w:rsid w:val="0048121E"/>
    <w:rsid w:val="0048127D"/>
    <w:rsid w:val="00481A29"/>
    <w:rsid w:val="00482A39"/>
    <w:rsid w:val="00482B79"/>
    <w:rsid w:val="00482FDA"/>
    <w:rsid w:val="00483F8B"/>
    <w:rsid w:val="00485911"/>
    <w:rsid w:val="00485DBB"/>
    <w:rsid w:val="00485EC4"/>
    <w:rsid w:val="004860BF"/>
    <w:rsid w:val="004912C4"/>
    <w:rsid w:val="004914AE"/>
    <w:rsid w:val="004920E6"/>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5E8F"/>
    <w:rsid w:val="004A6430"/>
    <w:rsid w:val="004B1BC8"/>
    <w:rsid w:val="004B1F48"/>
    <w:rsid w:val="004B23F2"/>
    <w:rsid w:val="004B2B58"/>
    <w:rsid w:val="004B3073"/>
    <w:rsid w:val="004B42BE"/>
    <w:rsid w:val="004B47B0"/>
    <w:rsid w:val="004B57C9"/>
    <w:rsid w:val="004B637A"/>
    <w:rsid w:val="004B641D"/>
    <w:rsid w:val="004B6F7B"/>
    <w:rsid w:val="004B759A"/>
    <w:rsid w:val="004C09C7"/>
    <w:rsid w:val="004C1AFA"/>
    <w:rsid w:val="004C2195"/>
    <w:rsid w:val="004C3857"/>
    <w:rsid w:val="004C3D9C"/>
    <w:rsid w:val="004C7106"/>
    <w:rsid w:val="004C7861"/>
    <w:rsid w:val="004D0C37"/>
    <w:rsid w:val="004D2A5B"/>
    <w:rsid w:val="004D4520"/>
    <w:rsid w:val="004D5D33"/>
    <w:rsid w:val="004D5EAB"/>
    <w:rsid w:val="004D60C9"/>
    <w:rsid w:val="004D61EE"/>
    <w:rsid w:val="004D7B13"/>
    <w:rsid w:val="004D7E4D"/>
    <w:rsid w:val="004E0BEB"/>
    <w:rsid w:val="004E3128"/>
    <w:rsid w:val="004E3963"/>
    <w:rsid w:val="004E4B7B"/>
    <w:rsid w:val="004E4C7F"/>
    <w:rsid w:val="004E60ED"/>
    <w:rsid w:val="004E67F6"/>
    <w:rsid w:val="004E6A64"/>
    <w:rsid w:val="004E7E6D"/>
    <w:rsid w:val="004F03F5"/>
    <w:rsid w:val="004F17D6"/>
    <w:rsid w:val="004F2878"/>
    <w:rsid w:val="004F28ED"/>
    <w:rsid w:val="004F485C"/>
    <w:rsid w:val="004F4B0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75C"/>
    <w:rsid w:val="00517D73"/>
    <w:rsid w:val="0052209C"/>
    <w:rsid w:val="00524D4C"/>
    <w:rsid w:val="00524D74"/>
    <w:rsid w:val="005265C5"/>
    <w:rsid w:val="005270B9"/>
    <w:rsid w:val="00527155"/>
    <w:rsid w:val="00527A61"/>
    <w:rsid w:val="00527C0B"/>
    <w:rsid w:val="00530508"/>
    <w:rsid w:val="005335C9"/>
    <w:rsid w:val="0053442B"/>
    <w:rsid w:val="00537DE2"/>
    <w:rsid w:val="0054002D"/>
    <w:rsid w:val="00541159"/>
    <w:rsid w:val="00541E57"/>
    <w:rsid w:val="005426C8"/>
    <w:rsid w:val="00542FF5"/>
    <w:rsid w:val="00543110"/>
    <w:rsid w:val="00543567"/>
    <w:rsid w:val="00543D69"/>
    <w:rsid w:val="00544069"/>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937"/>
    <w:rsid w:val="00581D9E"/>
    <w:rsid w:val="00581DC2"/>
    <w:rsid w:val="00582981"/>
    <w:rsid w:val="00583CDD"/>
    <w:rsid w:val="00586D5B"/>
    <w:rsid w:val="00587EFF"/>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A7C4C"/>
    <w:rsid w:val="005B01E6"/>
    <w:rsid w:val="005B06F4"/>
    <w:rsid w:val="005B16A4"/>
    <w:rsid w:val="005B1884"/>
    <w:rsid w:val="005B18EC"/>
    <w:rsid w:val="005B2BAF"/>
    <w:rsid w:val="005B2DD1"/>
    <w:rsid w:val="005B348E"/>
    <w:rsid w:val="005B53E9"/>
    <w:rsid w:val="005B56A4"/>
    <w:rsid w:val="005B58B3"/>
    <w:rsid w:val="005B5AC2"/>
    <w:rsid w:val="005B61C1"/>
    <w:rsid w:val="005B6466"/>
    <w:rsid w:val="005C09B0"/>
    <w:rsid w:val="005C0F72"/>
    <w:rsid w:val="005C17CD"/>
    <w:rsid w:val="005C214C"/>
    <w:rsid w:val="005C27AA"/>
    <w:rsid w:val="005C31F2"/>
    <w:rsid w:val="005C4C89"/>
    <w:rsid w:val="005C5578"/>
    <w:rsid w:val="005C6296"/>
    <w:rsid w:val="005C760A"/>
    <w:rsid w:val="005D0684"/>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D7973"/>
    <w:rsid w:val="005E08A7"/>
    <w:rsid w:val="005E1471"/>
    <w:rsid w:val="005E20AC"/>
    <w:rsid w:val="005E2201"/>
    <w:rsid w:val="005E2B8E"/>
    <w:rsid w:val="005E328C"/>
    <w:rsid w:val="005E3969"/>
    <w:rsid w:val="005E4682"/>
    <w:rsid w:val="005E4984"/>
    <w:rsid w:val="005E5483"/>
    <w:rsid w:val="005E60EE"/>
    <w:rsid w:val="005E6148"/>
    <w:rsid w:val="005E7AB2"/>
    <w:rsid w:val="005E7CC1"/>
    <w:rsid w:val="005E7F2C"/>
    <w:rsid w:val="005F048F"/>
    <w:rsid w:val="005F0602"/>
    <w:rsid w:val="005F14C2"/>
    <w:rsid w:val="005F1532"/>
    <w:rsid w:val="005F23D8"/>
    <w:rsid w:val="005F373A"/>
    <w:rsid w:val="005F4C06"/>
    <w:rsid w:val="005F6FAE"/>
    <w:rsid w:val="005F7539"/>
    <w:rsid w:val="005F7548"/>
    <w:rsid w:val="005F7E07"/>
    <w:rsid w:val="00601192"/>
    <w:rsid w:val="00601674"/>
    <w:rsid w:val="006019D6"/>
    <w:rsid w:val="0060316D"/>
    <w:rsid w:val="006032E4"/>
    <w:rsid w:val="00603E21"/>
    <w:rsid w:val="00604B9C"/>
    <w:rsid w:val="00605A6B"/>
    <w:rsid w:val="00605E8F"/>
    <w:rsid w:val="006064CB"/>
    <w:rsid w:val="00606BD9"/>
    <w:rsid w:val="0060723A"/>
    <w:rsid w:val="00607ADF"/>
    <w:rsid w:val="00610569"/>
    <w:rsid w:val="00610C3D"/>
    <w:rsid w:val="00612135"/>
    <w:rsid w:val="0061219F"/>
    <w:rsid w:val="00612356"/>
    <w:rsid w:val="0061303C"/>
    <w:rsid w:val="00614C68"/>
    <w:rsid w:val="00615E8A"/>
    <w:rsid w:val="006161A4"/>
    <w:rsid w:val="006177E6"/>
    <w:rsid w:val="00617F6E"/>
    <w:rsid w:val="00622C93"/>
    <w:rsid w:val="00623CE4"/>
    <w:rsid w:val="00624C8B"/>
    <w:rsid w:val="00625EA2"/>
    <w:rsid w:val="00627717"/>
    <w:rsid w:val="00627721"/>
    <w:rsid w:val="0062777F"/>
    <w:rsid w:val="006302CC"/>
    <w:rsid w:val="00631303"/>
    <w:rsid w:val="00632354"/>
    <w:rsid w:val="006328A2"/>
    <w:rsid w:val="0063429F"/>
    <w:rsid w:val="0063446B"/>
    <w:rsid w:val="0063518C"/>
    <w:rsid w:val="00635502"/>
    <w:rsid w:val="00636A15"/>
    <w:rsid w:val="00636F3F"/>
    <w:rsid w:val="0063724A"/>
    <w:rsid w:val="006406FE"/>
    <w:rsid w:val="00640ACF"/>
    <w:rsid w:val="006414A6"/>
    <w:rsid w:val="00641A45"/>
    <w:rsid w:val="00643095"/>
    <w:rsid w:val="0064376A"/>
    <w:rsid w:val="0064386D"/>
    <w:rsid w:val="006464B4"/>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0FF9"/>
    <w:rsid w:val="00661095"/>
    <w:rsid w:val="00661DC3"/>
    <w:rsid w:val="006623C5"/>
    <w:rsid w:val="006636C8"/>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572"/>
    <w:rsid w:val="00684C59"/>
    <w:rsid w:val="00684E29"/>
    <w:rsid w:val="006850F1"/>
    <w:rsid w:val="006855E8"/>
    <w:rsid w:val="00685A51"/>
    <w:rsid w:val="006872A5"/>
    <w:rsid w:val="00687701"/>
    <w:rsid w:val="006877C2"/>
    <w:rsid w:val="006903B1"/>
    <w:rsid w:val="00690561"/>
    <w:rsid w:val="00691CAF"/>
    <w:rsid w:val="0069391A"/>
    <w:rsid w:val="0069446C"/>
    <w:rsid w:val="00694D45"/>
    <w:rsid w:val="00695118"/>
    <w:rsid w:val="006956E4"/>
    <w:rsid w:val="006958D2"/>
    <w:rsid w:val="00696F2E"/>
    <w:rsid w:val="006975C9"/>
    <w:rsid w:val="00697647"/>
    <w:rsid w:val="00697986"/>
    <w:rsid w:val="00697F2D"/>
    <w:rsid w:val="00697F6E"/>
    <w:rsid w:val="006A1BE8"/>
    <w:rsid w:val="006A2270"/>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4CB7"/>
    <w:rsid w:val="006B5416"/>
    <w:rsid w:val="006B690C"/>
    <w:rsid w:val="006B7C74"/>
    <w:rsid w:val="006C17F2"/>
    <w:rsid w:val="006C1C3E"/>
    <w:rsid w:val="006C1DCB"/>
    <w:rsid w:val="006C2CB6"/>
    <w:rsid w:val="006C5A3C"/>
    <w:rsid w:val="006C62EE"/>
    <w:rsid w:val="006C68F5"/>
    <w:rsid w:val="006D002E"/>
    <w:rsid w:val="006D09E6"/>
    <w:rsid w:val="006D0D25"/>
    <w:rsid w:val="006D5A4A"/>
    <w:rsid w:val="006D5A57"/>
    <w:rsid w:val="006D67D4"/>
    <w:rsid w:val="006D6E8A"/>
    <w:rsid w:val="006D71F6"/>
    <w:rsid w:val="006D76E7"/>
    <w:rsid w:val="006D7A52"/>
    <w:rsid w:val="006D7B6A"/>
    <w:rsid w:val="006E050D"/>
    <w:rsid w:val="006E099B"/>
    <w:rsid w:val="006E20B3"/>
    <w:rsid w:val="006E2408"/>
    <w:rsid w:val="006E2F53"/>
    <w:rsid w:val="006E307E"/>
    <w:rsid w:val="006E4491"/>
    <w:rsid w:val="006E57A1"/>
    <w:rsid w:val="006E60DB"/>
    <w:rsid w:val="006E622E"/>
    <w:rsid w:val="006F0BBC"/>
    <w:rsid w:val="006F312D"/>
    <w:rsid w:val="007004CE"/>
    <w:rsid w:val="007018DF"/>
    <w:rsid w:val="00701D06"/>
    <w:rsid w:val="00705777"/>
    <w:rsid w:val="00705AF1"/>
    <w:rsid w:val="00705EC7"/>
    <w:rsid w:val="007078C7"/>
    <w:rsid w:val="00710EE5"/>
    <w:rsid w:val="00710F54"/>
    <w:rsid w:val="00711154"/>
    <w:rsid w:val="0071142F"/>
    <w:rsid w:val="00711975"/>
    <w:rsid w:val="00711D2E"/>
    <w:rsid w:val="00711DA4"/>
    <w:rsid w:val="00711E47"/>
    <w:rsid w:val="00712181"/>
    <w:rsid w:val="007138FC"/>
    <w:rsid w:val="007149E0"/>
    <w:rsid w:val="0071566D"/>
    <w:rsid w:val="007203BD"/>
    <w:rsid w:val="00720CE1"/>
    <w:rsid w:val="00721904"/>
    <w:rsid w:val="007224FE"/>
    <w:rsid w:val="0072258F"/>
    <w:rsid w:val="007234A8"/>
    <w:rsid w:val="00723D79"/>
    <w:rsid w:val="00726809"/>
    <w:rsid w:val="00727B13"/>
    <w:rsid w:val="00727D6D"/>
    <w:rsid w:val="00727F72"/>
    <w:rsid w:val="0073061B"/>
    <w:rsid w:val="00731F82"/>
    <w:rsid w:val="00733B01"/>
    <w:rsid w:val="0073438E"/>
    <w:rsid w:val="00736557"/>
    <w:rsid w:val="00737919"/>
    <w:rsid w:val="007401AC"/>
    <w:rsid w:val="00741615"/>
    <w:rsid w:val="00741623"/>
    <w:rsid w:val="00741727"/>
    <w:rsid w:val="00741E92"/>
    <w:rsid w:val="00742133"/>
    <w:rsid w:val="00742541"/>
    <w:rsid w:val="00742567"/>
    <w:rsid w:val="00742AF8"/>
    <w:rsid w:val="00742DEE"/>
    <w:rsid w:val="00742DF0"/>
    <w:rsid w:val="00743969"/>
    <w:rsid w:val="007442D0"/>
    <w:rsid w:val="007452F3"/>
    <w:rsid w:val="007456C2"/>
    <w:rsid w:val="007461A4"/>
    <w:rsid w:val="00747210"/>
    <w:rsid w:val="007476FB"/>
    <w:rsid w:val="007505DC"/>
    <w:rsid w:val="0075075D"/>
    <w:rsid w:val="00750DB9"/>
    <w:rsid w:val="00751C78"/>
    <w:rsid w:val="007522FC"/>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1942"/>
    <w:rsid w:val="007623A6"/>
    <w:rsid w:val="00762D4D"/>
    <w:rsid w:val="0076310F"/>
    <w:rsid w:val="007634F3"/>
    <w:rsid w:val="00763D0A"/>
    <w:rsid w:val="00764E7A"/>
    <w:rsid w:val="0076561D"/>
    <w:rsid w:val="007673DD"/>
    <w:rsid w:val="00767C00"/>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6836"/>
    <w:rsid w:val="00786ACE"/>
    <w:rsid w:val="00787513"/>
    <w:rsid w:val="00790542"/>
    <w:rsid w:val="007916B1"/>
    <w:rsid w:val="00791873"/>
    <w:rsid w:val="007919C0"/>
    <w:rsid w:val="00791BDA"/>
    <w:rsid w:val="007945E1"/>
    <w:rsid w:val="007946FB"/>
    <w:rsid w:val="007948FD"/>
    <w:rsid w:val="00794CB9"/>
    <w:rsid w:val="00795F40"/>
    <w:rsid w:val="00796B30"/>
    <w:rsid w:val="00797202"/>
    <w:rsid w:val="007A0ECD"/>
    <w:rsid w:val="007A15FD"/>
    <w:rsid w:val="007A1912"/>
    <w:rsid w:val="007A2D93"/>
    <w:rsid w:val="007A43FA"/>
    <w:rsid w:val="007A4CB0"/>
    <w:rsid w:val="007A502A"/>
    <w:rsid w:val="007A6E41"/>
    <w:rsid w:val="007B04FA"/>
    <w:rsid w:val="007B1066"/>
    <w:rsid w:val="007B1942"/>
    <w:rsid w:val="007B1ADD"/>
    <w:rsid w:val="007B3162"/>
    <w:rsid w:val="007B4534"/>
    <w:rsid w:val="007B509C"/>
    <w:rsid w:val="007B62CE"/>
    <w:rsid w:val="007B6554"/>
    <w:rsid w:val="007B6AD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2862"/>
    <w:rsid w:val="007E32C8"/>
    <w:rsid w:val="007E33C8"/>
    <w:rsid w:val="007E367B"/>
    <w:rsid w:val="007E36E6"/>
    <w:rsid w:val="007E4541"/>
    <w:rsid w:val="007E481E"/>
    <w:rsid w:val="007E4B62"/>
    <w:rsid w:val="007E551C"/>
    <w:rsid w:val="007E6F72"/>
    <w:rsid w:val="007E78DE"/>
    <w:rsid w:val="007F0FDB"/>
    <w:rsid w:val="007F30EF"/>
    <w:rsid w:val="007F3DEB"/>
    <w:rsid w:val="007F44C5"/>
    <w:rsid w:val="007F5669"/>
    <w:rsid w:val="007F6195"/>
    <w:rsid w:val="007F75EA"/>
    <w:rsid w:val="007F7718"/>
    <w:rsid w:val="007F799C"/>
    <w:rsid w:val="0080166B"/>
    <w:rsid w:val="00801765"/>
    <w:rsid w:val="00801DD2"/>
    <w:rsid w:val="008025CF"/>
    <w:rsid w:val="0080316B"/>
    <w:rsid w:val="00804396"/>
    <w:rsid w:val="00805486"/>
    <w:rsid w:val="0080686E"/>
    <w:rsid w:val="00806B4F"/>
    <w:rsid w:val="00806E3B"/>
    <w:rsid w:val="0080739F"/>
    <w:rsid w:val="00807FD0"/>
    <w:rsid w:val="0081020D"/>
    <w:rsid w:val="00811297"/>
    <w:rsid w:val="0081234C"/>
    <w:rsid w:val="00813B11"/>
    <w:rsid w:val="0081465B"/>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531B"/>
    <w:rsid w:val="00836FD3"/>
    <w:rsid w:val="0083709C"/>
    <w:rsid w:val="00843C49"/>
    <w:rsid w:val="00843C53"/>
    <w:rsid w:val="00843D49"/>
    <w:rsid w:val="00844370"/>
    <w:rsid w:val="00845980"/>
    <w:rsid w:val="00847397"/>
    <w:rsid w:val="00847B89"/>
    <w:rsid w:val="00847DB0"/>
    <w:rsid w:val="0085273C"/>
    <w:rsid w:val="00852D5D"/>
    <w:rsid w:val="0085373C"/>
    <w:rsid w:val="00854C54"/>
    <w:rsid w:val="00854C7D"/>
    <w:rsid w:val="008559DF"/>
    <w:rsid w:val="00855CDC"/>
    <w:rsid w:val="00856755"/>
    <w:rsid w:val="008568BD"/>
    <w:rsid w:val="00860BB2"/>
    <w:rsid w:val="008628F3"/>
    <w:rsid w:val="008629EA"/>
    <w:rsid w:val="00862DDD"/>
    <w:rsid w:val="008633C4"/>
    <w:rsid w:val="00863DE3"/>
    <w:rsid w:val="00864645"/>
    <w:rsid w:val="00864C58"/>
    <w:rsid w:val="00865FFE"/>
    <w:rsid w:val="0086707C"/>
    <w:rsid w:val="00867EC2"/>
    <w:rsid w:val="00871AAD"/>
    <w:rsid w:val="00871BEA"/>
    <w:rsid w:val="00872776"/>
    <w:rsid w:val="008746D6"/>
    <w:rsid w:val="00874ABE"/>
    <w:rsid w:val="0087589D"/>
    <w:rsid w:val="00875EE8"/>
    <w:rsid w:val="00880296"/>
    <w:rsid w:val="008824DD"/>
    <w:rsid w:val="008838A1"/>
    <w:rsid w:val="00885AFB"/>
    <w:rsid w:val="00885B00"/>
    <w:rsid w:val="008860A6"/>
    <w:rsid w:val="00886748"/>
    <w:rsid w:val="0089022E"/>
    <w:rsid w:val="008905F4"/>
    <w:rsid w:val="0089244B"/>
    <w:rsid w:val="008928B9"/>
    <w:rsid w:val="0089369A"/>
    <w:rsid w:val="00893F9D"/>
    <w:rsid w:val="00895969"/>
    <w:rsid w:val="00895DA4"/>
    <w:rsid w:val="00895DA8"/>
    <w:rsid w:val="008960E4"/>
    <w:rsid w:val="008A1193"/>
    <w:rsid w:val="008A341E"/>
    <w:rsid w:val="008A53E0"/>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66C"/>
    <w:rsid w:val="008B5F5A"/>
    <w:rsid w:val="008C0276"/>
    <w:rsid w:val="008C0D1F"/>
    <w:rsid w:val="008C52CA"/>
    <w:rsid w:val="008C61F3"/>
    <w:rsid w:val="008C73E7"/>
    <w:rsid w:val="008C78E3"/>
    <w:rsid w:val="008C7CA8"/>
    <w:rsid w:val="008D0753"/>
    <w:rsid w:val="008D0A7B"/>
    <w:rsid w:val="008D2971"/>
    <w:rsid w:val="008D2C17"/>
    <w:rsid w:val="008D32E7"/>
    <w:rsid w:val="008D3C3B"/>
    <w:rsid w:val="008D420C"/>
    <w:rsid w:val="008D4F3F"/>
    <w:rsid w:val="008D52EC"/>
    <w:rsid w:val="008D60B7"/>
    <w:rsid w:val="008D6CC2"/>
    <w:rsid w:val="008D7083"/>
    <w:rsid w:val="008D7FE9"/>
    <w:rsid w:val="008E0110"/>
    <w:rsid w:val="008E0632"/>
    <w:rsid w:val="008E2119"/>
    <w:rsid w:val="008E340B"/>
    <w:rsid w:val="008E49FF"/>
    <w:rsid w:val="008E56BE"/>
    <w:rsid w:val="008E660A"/>
    <w:rsid w:val="008E6945"/>
    <w:rsid w:val="008F094A"/>
    <w:rsid w:val="008F10BF"/>
    <w:rsid w:val="008F15C4"/>
    <w:rsid w:val="008F1F2D"/>
    <w:rsid w:val="008F29EA"/>
    <w:rsid w:val="008F2A13"/>
    <w:rsid w:val="008F2E37"/>
    <w:rsid w:val="008F3C8F"/>
    <w:rsid w:val="008F435F"/>
    <w:rsid w:val="008F59E1"/>
    <w:rsid w:val="008F6A48"/>
    <w:rsid w:val="008F7128"/>
    <w:rsid w:val="0090025D"/>
    <w:rsid w:val="009004E8"/>
    <w:rsid w:val="00900586"/>
    <w:rsid w:val="00900592"/>
    <w:rsid w:val="00900695"/>
    <w:rsid w:val="00902067"/>
    <w:rsid w:val="009020F1"/>
    <w:rsid w:val="00903154"/>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17F49"/>
    <w:rsid w:val="00921A0A"/>
    <w:rsid w:val="00921B52"/>
    <w:rsid w:val="00921F0F"/>
    <w:rsid w:val="00922ED6"/>
    <w:rsid w:val="00924090"/>
    <w:rsid w:val="009249CD"/>
    <w:rsid w:val="00924A00"/>
    <w:rsid w:val="00925CA3"/>
    <w:rsid w:val="00926E0D"/>
    <w:rsid w:val="00927332"/>
    <w:rsid w:val="009305CE"/>
    <w:rsid w:val="009310FA"/>
    <w:rsid w:val="00931549"/>
    <w:rsid w:val="00932B66"/>
    <w:rsid w:val="0093318B"/>
    <w:rsid w:val="00933642"/>
    <w:rsid w:val="00933892"/>
    <w:rsid w:val="00934350"/>
    <w:rsid w:val="00934A62"/>
    <w:rsid w:val="00934FB6"/>
    <w:rsid w:val="00935226"/>
    <w:rsid w:val="009363B3"/>
    <w:rsid w:val="009368D3"/>
    <w:rsid w:val="009371CE"/>
    <w:rsid w:val="009375BA"/>
    <w:rsid w:val="00940DE0"/>
    <w:rsid w:val="009414F9"/>
    <w:rsid w:val="00941656"/>
    <w:rsid w:val="009419D7"/>
    <w:rsid w:val="009424AC"/>
    <w:rsid w:val="00942533"/>
    <w:rsid w:val="00942D5D"/>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AA8"/>
    <w:rsid w:val="00963CE6"/>
    <w:rsid w:val="00965959"/>
    <w:rsid w:val="009660C6"/>
    <w:rsid w:val="009673F7"/>
    <w:rsid w:val="0096768F"/>
    <w:rsid w:val="0096775E"/>
    <w:rsid w:val="009677E8"/>
    <w:rsid w:val="00967FFB"/>
    <w:rsid w:val="00970942"/>
    <w:rsid w:val="00970B26"/>
    <w:rsid w:val="00972875"/>
    <w:rsid w:val="009728AA"/>
    <w:rsid w:val="009732A9"/>
    <w:rsid w:val="00973E5D"/>
    <w:rsid w:val="009740DD"/>
    <w:rsid w:val="00975B4E"/>
    <w:rsid w:val="00975D46"/>
    <w:rsid w:val="00976704"/>
    <w:rsid w:val="00977C49"/>
    <w:rsid w:val="00977FD1"/>
    <w:rsid w:val="00982DAA"/>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B04BE"/>
    <w:rsid w:val="009B0539"/>
    <w:rsid w:val="009B1CCD"/>
    <w:rsid w:val="009B28B8"/>
    <w:rsid w:val="009B2B7A"/>
    <w:rsid w:val="009B353E"/>
    <w:rsid w:val="009B40D3"/>
    <w:rsid w:val="009B411D"/>
    <w:rsid w:val="009B41C6"/>
    <w:rsid w:val="009B4328"/>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6D83"/>
    <w:rsid w:val="009C7722"/>
    <w:rsid w:val="009D0119"/>
    <w:rsid w:val="009D03D6"/>
    <w:rsid w:val="009D1271"/>
    <w:rsid w:val="009D1DB4"/>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8CE"/>
    <w:rsid w:val="009E49F5"/>
    <w:rsid w:val="009E533E"/>
    <w:rsid w:val="009E54F7"/>
    <w:rsid w:val="009E5842"/>
    <w:rsid w:val="009E7B50"/>
    <w:rsid w:val="009F3277"/>
    <w:rsid w:val="009F617D"/>
    <w:rsid w:val="009F6760"/>
    <w:rsid w:val="009F6B29"/>
    <w:rsid w:val="00A03857"/>
    <w:rsid w:val="00A038C5"/>
    <w:rsid w:val="00A04002"/>
    <w:rsid w:val="00A042C6"/>
    <w:rsid w:val="00A053AF"/>
    <w:rsid w:val="00A057F4"/>
    <w:rsid w:val="00A05D70"/>
    <w:rsid w:val="00A06633"/>
    <w:rsid w:val="00A0667A"/>
    <w:rsid w:val="00A06BEE"/>
    <w:rsid w:val="00A075C0"/>
    <w:rsid w:val="00A107A3"/>
    <w:rsid w:val="00A10E89"/>
    <w:rsid w:val="00A12046"/>
    <w:rsid w:val="00A1492A"/>
    <w:rsid w:val="00A166E6"/>
    <w:rsid w:val="00A17A81"/>
    <w:rsid w:val="00A20C9E"/>
    <w:rsid w:val="00A212CE"/>
    <w:rsid w:val="00A22154"/>
    <w:rsid w:val="00A23320"/>
    <w:rsid w:val="00A244AB"/>
    <w:rsid w:val="00A2568B"/>
    <w:rsid w:val="00A25B36"/>
    <w:rsid w:val="00A26811"/>
    <w:rsid w:val="00A2681C"/>
    <w:rsid w:val="00A26934"/>
    <w:rsid w:val="00A27585"/>
    <w:rsid w:val="00A305A3"/>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A31"/>
    <w:rsid w:val="00A56B2F"/>
    <w:rsid w:val="00A56DF2"/>
    <w:rsid w:val="00A571F4"/>
    <w:rsid w:val="00A573AF"/>
    <w:rsid w:val="00A57DC3"/>
    <w:rsid w:val="00A60726"/>
    <w:rsid w:val="00A607FB"/>
    <w:rsid w:val="00A609DF"/>
    <w:rsid w:val="00A60EA7"/>
    <w:rsid w:val="00A62166"/>
    <w:rsid w:val="00A6250A"/>
    <w:rsid w:val="00A62DED"/>
    <w:rsid w:val="00A62E19"/>
    <w:rsid w:val="00A62E65"/>
    <w:rsid w:val="00A64715"/>
    <w:rsid w:val="00A64771"/>
    <w:rsid w:val="00A657ED"/>
    <w:rsid w:val="00A67AE4"/>
    <w:rsid w:val="00A7002E"/>
    <w:rsid w:val="00A70285"/>
    <w:rsid w:val="00A7062F"/>
    <w:rsid w:val="00A70863"/>
    <w:rsid w:val="00A709E0"/>
    <w:rsid w:val="00A71976"/>
    <w:rsid w:val="00A72E7F"/>
    <w:rsid w:val="00A73799"/>
    <w:rsid w:val="00A73954"/>
    <w:rsid w:val="00A75C8C"/>
    <w:rsid w:val="00A75F0B"/>
    <w:rsid w:val="00A75F80"/>
    <w:rsid w:val="00A76DA3"/>
    <w:rsid w:val="00A77249"/>
    <w:rsid w:val="00A81856"/>
    <w:rsid w:val="00A82D12"/>
    <w:rsid w:val="00A85917"/>
    <w:rsid w:val="00A878B1"/>
    <w:rsid w:val="00A90027"/>
    <w:rsid w:val="00A90111"/>
    <w:rsid w:val="00A9096F"/>
    <w:rsid w:val="00A90E9C"/>
    <w:rsid w:val="00A91140"/>
    <w:rsid w:val="00A92C4E"/>
    <w:rsid w:val="00A92C68"/>
    <w:rsid w:val="00A938BC"/>
    <w:rsid w:val="00A9587E"/>
    <w:rsid w:val="00A95FA3"/>
    <w:rsid w:val="00AA0838"/>
    <w:rsid w:val="00AA1A7C"/>
    <w:rsid w:val="00AA24F9"/>
    <w:rsid w:val="00AA4088"/>
    <w:rsid w:val="00AA4880"/>
    <w:rsid w:val="00AA54B9"/>
    <w:rsid w:val="00AA5B0A"/>
    <w:rsid w:val="00AA68D3"/>
    <w:rsid w:val="00AA69BA"/>
    <w:rsid w:val="00AB054E"/>
    <w:rsid w:val="00AB16DB"/>
    <w:rsid w:val="00AB19A4"/>
    <w:rsid w:val="00AB274D"/>
    <w:rsid w:val="00AB292A"/>
    <w:rsid w:val="00AB296F"/>
    <w:rsid w:val="00AB30C7"/>
    <w:rsid w:val="00AB3E87"/>
    <w:rsid w:val="00AB3F7E"/>
    <w:rsid w:val="00AB56DD"/>
    <w:rsid w:val="00AB5B56"/>
    <w:rsid w:val="00AB615C"/>
    <w:rsid w:val="00AB6BB5"/>
    <w:rsid w:val="00AB6CB7"/>
    <w:rsid w:val="00AB6D5D"/>
    <w:rsid w:val="00AB7DF5"/>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C2E"/>
    <w:rsid w:val="00AD15CE"/>
    <w:rsid w:val="00AD1BC1"/>
    <w:rsid w:val="00AD338F"/>
    <w:rsid w:val="00AD53A3"/>
    <w:rsid w:val="00AD5723"/>
    <w:rsid w:val="00AD62F7"/>
    <w:rsid w:val="00AD6771"/>
    <w:rsid w:val="00AD79C9"/>
    <w:rsid w:val="00AD7DFE"/>
    <w:rsid w:val="00AE0625"/>
    <w:rsid w:val="00AE1771"/>
    <w:rsid w:val="00AE2756"/>
    <w:rsid w:val="00AE2953"/>
    <w:rsid w:val="00AE3611"/>
    <w:rsid w:val="00AE3B47"/>
    <w:rsid w:val="00AE428D"/>
    <w:rsid w:val="00AE473A"/>
    <w:rsid w:val="00AE4C41"/>
    <w:rsid w:val="00AE5C32"/>
    <w:rsid w:val="00AE6690"/>
    <w:rsid w:val="00AE67AA"/>
    <w:rsid w:val="00AE752B"/>
    <w:rsid w:val="00AF0203"/>
    <w:rsid w:val="00AF0F6E"/>
    <w:rsid w:val="00AF365A"/>
    <w:rsid w:val="00AF4066"/>
    <w:rsid w:val="00AF47E9"/>
    <w:rsid w:val="00AF4DA2"/>
    <w:rsid w:val="00AF4E29"/>
    <w:rsid w:val="00AF518D"/>
    <w:rsid w:val="00B01EF4"/>
    <w:rsid w:val="00B029D0"/>
    <w:rsid w:val="00B02CE6"/>
    <w:rsid w:val="00B02F93"/>
    <w:rsid w:val="00B039C4"/>
    <w:rsid w:val="00B04613"/>
    <w:rsid w:val="00B047F3"/>
    <w:rsid w:val="00B04D6F"/>
    <w:rsid w:val="00B0574C"/>
    <w:rsid w:val="00B05F33"/>
    <w:rsid w:val="00B06A4C"/>
    <w:rsid w:val="00B1080F"/>
    <w:rsid w:val="00B10E76"/>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2CA8"/>
    <w:rsid w:val="00B43BDB"/>
    <w:rsid w:val="00B44BB9"/>
    <w:rsid w:val="00B45A06"/>
    <w:rsid w:val="00B45BE7"/>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5D6"/>
    <w:rsid w:val="00B738E6"/>
    <w:rsid w:val="00B7463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AB5"/>
    <w:rsid w:val="00B91C8B"/>
    <w:rsid w:val="00B92BF9"/>
    <w:rsid w:val="00B9438D"/>
    <w:rsid w:val="00B94B85"/>
    <w:rsid w:val="00B94CA3"/>
    <w:rsid w:val="00B951F9"/>
    <w:rsid w:val="00B9560E"/>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4331"/>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1A13"/>
    <w:rsid w:val="00BD2EFE"/>
    <w:rsid w:val="00BD3EF8"/>
    <w:rsid w:val="00BD4236"/>
    <w:rsid w:val="00BD53EE"/>
    <w:rsid w:val="00BD56EF"/>
    <w:rsid w:val="00BD6560"/>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6060"/>
    <w:rsid w:val="00C06986"/>
    <w:rsid w:val="00C07A46"/>
    <w:rsid w:val="00C108C8"/>
    <w:rsid w:val="00C11277"/>
    <w:rsid w:val="00C116BF"/>
    <w:rsid w:val="00C1194F"/>
    <w:rsid w:val="00C13747"/>
    <w:rsid w:val="00C138AF"/>
    <w:rsid w:val="00C1494B"/>
    <w:rsid w:val="00C17627"/>
    <w:rsid w:val="00C17DD2"/>
    <w:rsid w:val="00C20A9C"/>
    <w:rsid w:val="00C20B80"/>
    <w:rsid w:val="00C21DC6"/>
    <w:rsid w:val="00C22BA0"/>
    <w:rsid w:val="00C23E5E"/>
    <w:rsid w:val="00C243CF"/>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837"/>
    <w:rsid w:val="00C37E5B"/>
    <w:rsid w:val="00C41408"/>
    <w:rsid w:val="00C41413"/>
    <w:rsid w:val="00C4247E"/>
    <w:rsid w:val="00C42C06"/>
    <w:rsid w:val="00C435BD"/>
    <w:rsid w:val="00C442E8"/>
    <w:rsid w:val="00C461E4"/>
    <w:rsid w:val="00C4683F"/>
    <w:rsid w:val="00C47B92"/>
    <w:rsid w:val="00C5046D"/>
    <w:rsid w:val="00C50F80"/>
    <w:rsid w:val="00C5119E"/>
    <w:rsid w:val="00C52516"/>
    <w:rsid w:val="00C52B3F"/>
    <w:rsid w:val="00C56AEE"/>
    <w:rsid w:val="00C574ED"/>
    <w:rsid w:val="00C62AB9"/>
    <w:rsid w:val="00C63351"/>
    <w:rsid w:val="00C6396B"/>
    <w:rsid w:val="00C63DA1"/>
    <w:rsid w:val="00C64142"/>
    <w:rsid w:val="00C6421F"/>
    <w:rsid w:val="00C65AB0"/>
    <w:rsid w:val="00C679D5"/>
    <w:rsid w:val="00C67F11"/>
    <w:rsid w:val="00C67F84"/>
    <w:rsid w:val="00C725F8"/>
    <w:rsid w:val="00C72AAA"/>
    <w:rsid w:val="00C72EB2"/>
    <w:rsid w:val="00C72FF0"/>
    <w:rsid w:val="00C731AA"/>
    <w:rsid w:val="00C739CF"/>
    <w:rsid w:val="00C74C54"/>
    <w:rsid w:val="00C805F0"/>
    <w:rsid w:val="00C812D1"/>
    <w:rsid w:val="00C834C1"/>
    <w:rsid w:val="00C837E6"/>
    <w:rsid w:val="00C85237"/>
    <w:rsid w:val="00C868F5"/>
    <w:rsid w:val="00C86BDF"/>
    <w:rsid w:val="00C86D3C"/>
    <w:rsid w:val="00C87078"/>
    <w:rsid w:val="00C870E7"/>
    <w:rsid w:val="00C87512"/>
    <w:rsid w:val="00C87B10"/>
    <w:rsid w:val="00C90115"/>
    <w:rsid w:val="00C90939"/>
    <w:rsid w:val="00C90B7E"/>
    <w:rsid w:val="00C91B1D"/>
    <w:rsid w:val="00C91F3C"/>
    <w:rsid w:val="00C924EF"/>
    <w:rsid w:val="00C92871"/>
    <w:rsid w:val="00C93568"/>
    <w:rsid w:val="00C93802"/>
    <w:rsid w:val="00C93E3E"/>
    <w:rsid w:val="00C9493D"/>
    <w:rsid w:val="00C95117"/>
    <w:rsid w:val="00C95900"/>
    <w:rsid w:val="00C95914"/>
    <w:rsid w:val="00C97B55"/>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5F09"/>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D6D80"/>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E78C3"/>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07B0C"/>
    <w:rsid w:val="00D10327"/>
    <w:rsid w:val="00D110C8"/>
    <w:rsid w:val="00D12B2A"/>
    <w:rsid w:val="00D134D5"/>
    <w:rsid w:val="00D142CD"/>
    <w:rsid w:val="00D147E6"/>
    <w:rsid w:val="00D20BC0"/>
    <w:rsid w:val="00D20C58"/>
    <w:rsid w:val="00D21CAB"/>
    <w:rsid w:val="00D247C5"/>
    <w:rsid w:val="00D24840"/>
    <w:rsid w:val="00D25E60"/>
    <w:rsid w:val="00D31B0A"/>
    <w:rsid w:val="00D323B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370"/>
    <w:rsid w:val="00D46772"/>
    <w:rsid w:val="00D47530"/>
    <w:rsid w:val="00D47CEC"/>
    <w:rsid w:val="00D51376"/>
    <w:rsid w:val="00D51B3E"/>
    <w:rsid w:val="00D55822"/>
    <w:rsid w:val="00D55BC1"/>
    <w:rsid w:val="00D56625"/>
    <w:rsid w:val="00D57301"/>
    <w:rsid w:val="00D577BC"/>
    <w:rsid w:val="00D61C4B"/>
    <w:rsid w:val="00D61D58"/>
    <w:rsid w:val="00D61FE7"/>
    <w:rsid w:val="00D628CA"/>
    <w:rsid w:val="00D6354A"/>
    <w:rsid w:val="00D635DC"/>
    <w:rsid w:val="00D641FD"/>
    <w:rsid w:val="00D64FE2"/>
    <w:rsid w:val="00D66212"/>
    <w:rsid w:val="00D66503"/>
    <w:rsid w:val="00D6686E"/>
    <w:rsid w:val="00D7013C"/>
    <w:rsid w:val="00D7050C"/>
    <w:rsid w:val="00D70740"/>
    <w:rsid w:val="00D711C6"/>
    <w:rsid w:val="00D735F0"/>
    <w:rsid w:val="00D738DD"/>
    <w:rsid w:val="00D73B3F"/>
    <w:rsid w:val="00D73C9D"/>
    <w:rsid w:val="00D7440B"/>
    <w:rsid w:val="00D74CEB"/>
    <w:rsid w:val="00D753B9"/>
    <w:rsid w:val="00D75E4A"/>
    <w:rsid w:val="00D8088C"/>
    <w:rsid w:val="00D81304"/>
    <w:rsid w:val="00D81648"/>
    <w:rsid w:val="00D81846"/>
    <w:rsid w:val="00D82294"/>
    <w:rsid w:val="00D831DC"/>
    <w:rsid w:val="00D83DAC"/>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6F3"/>
    <w:rsid w:val="00DA7894"/>
    <w:rsid w:val="00DA79F7"/>
    <w:rsid w:val="00DB090F"/>
    <w:rsid w:val="00DB21A9"/>
    <w:rsid w:val="00DB2894"/>
    <w:rsid w:val="00DB33FB"/>
    <w:rsid w:val="00DB386F"/>
    <w:rsid w:val="00DB3B1A"/>
    <w:rsid w:val="00DB57F2"/>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9F6"/>
    <w:rsid w:val="00DC5ABF"/>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4C99"/>
    <w:rsid w:val="00DF566B"/>
    <w:rsid w:val="00DF7197"/>
    <w:rsid w:val="00DF78CE"/>
    <w:rsid w:val="00E00077"/>
    <w:rsid w:val="00E03A5D"/>
    <w:rsid w:val="00E0634C"/>
    <w:rsid w:val="00E0790C"/>
    <w:rsid w:val="00E07E38"/>
    <w:rsid w:val="00E13EF0"/>
    <w:rsid w:val="00E14886"/>
    <w:rsid w:val="00E152F0"/>
    <w:rsid w:val="00E157E8"/>
    <w:rsid w:val="00E15B6A"/>
    <w:rsid w:val="00E15C07"/>
    <w:rsid w:val="00E16B4B"/>
    <w:rsid w:val="00E16E8C"/>
    <w:rsid w:val="00E1751B"/>
    <w:rsid w:val="00E206E2"/>
    <w:rsid w:val="00E20FDE"/>
    <w:rsid w:val="00E21795"/>
    <w:rsid w:val="00E21C01"/>
    <w:rsid w:val="00E22A96"/>
    <w:rsid w:val="00E22F59"/>
    <w:rsid w:val="00E23C09"/>
    <w:rsid w:val="00E240A7"/>
    <w:rsid w:val="00E24246"/>
    <w:rsid w:val="00E27181"/>
    <w:rsid w:val="00E278BD"/>
    <w:rsid w:val="00E27A99"/>
    <w:rsid w:val="00E27BE2"/>
    <w:rsid w:val="00E3148C"/>
    <w:rsid w:val="00E31699"/>
    <w:rsid w:val="00E31A8B"/>
    <w:rsid w:val="00E33994"/>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3057"/>
    <w:rsid w:val="00E4330A"/>
    <w:rsid w:val="00E438F7"/>
    <w:rsid w:val="00E43956"/>
    <w:rsid w:val="00E43F67"/>
    <w:rsid w:val="00E4407F"/>
    <w:rsid w:val="00E4439C"/>
    <w:rsid w:val="00E45DB2"/>
    <w:rsid w:val="00E45E95"/>
    <w:rsid w:val="00E479B1"/>
    <w:rsid w:val="00E50CBE"/>
    <w:rsid w:val="00E5115A"/>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767D"/>
    <w:rsid w:val="00E723B9"/>
    <w:rsid w:val="00E72778"/>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4779"/>
    <w:rsid w:val="00E94B85"/>
    <w:rsid w:val="00E96AB8"/>
    <w:rsid w:val="00E96DB9"/>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3E2F"/>
    <w:rsid w:val="00EA4FA4"/>
    <w:rsid w:val="00EA5065"/>
    <w:rsid w:val="00EA5604"/>
    <w:rsid w:val="00EA6164"/>
    <w:rsid w:val="00EB0FBD"/>
    <w:rsid w:val="00EB1D61"/>
    <w:rsid w:val="00EB216D"/>
    <w:rsid w:val="00EB275E"/>
    <w:rsid w:val="00EB2F1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8E6"/>
    <w:rsid w:val="00EE0A35"/>
    <w:rsid w:val="00EE0FF9"/>
    <w:rsid w:val="00EE13FE"/>
    <w:rsid w:val="00EE234B"/>
    <w:rsid w:val="00EE28B7"/>
    <w:rsid w:val="00EE29A9"/>
    <w:rsid w:val="00EE317F"/>
    <w:rsid w:val="00EE388E"/>
    <w:rsid w:val="00EE4AF5"/>
    <w:rsid w:val="00EE4E54"/>
    <w:rsid w:val="00EE588C"/>
    <w:rsid w:val="00EE5A87"/>
    <w:rsid w:val="00EE636E"/>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C2F"/>
    <w:rsid w:val="00F204CA"/>
    <w:rsid w:val="00F218B7"/>
    <w:rsid w:val="00F23A43"/>
    <w:rsid w:val="00F24735"/>
    <w:rsid w:val="00F24BCC"/>
    <w:rsid w:val="00F27611"/>
    <w:rsid w:val="00F27A74"/>
    <w:rsid w:val="00F306CB"/>
    <w:rsid w:val="00F3113A"/>
    <w:rsid w:val="00F32617"/>
    <w:rsid w:val="00F34E07"/>
    <w:rsid w:val="00F34E31"/>
    <w:rsid w:val="00F352A5"/>
    <w:rsid w:val="00F352A8"/>
    <w:rsid w:val="00F35507"/>
    <w:rsid w:val="00F41120"/>
    <w:rsid w:val="00F41981"/>
    <w:rsid w:val="00F41D96"/>
    <w:rsid w:val="00F42EB2"/>
    <w:rsid w:val="00F43AFC"/>
    <w:rsid w:val="00F440E0"/>
    <w:rsid w:val="00F44147"/>
    <w:rsid w:val="00F4450F"/>
    <w:rsid w:val="00F44F9B"/>
    <w:rsid w:val="00F4553F"/>
    <w:rsid w:val="00F45F01"/>
    <w:rsid w:val="00F4634D"/>
    <w:rsid w:val="00F47056"/>
    <w:rsid w:val="00F4727D"/>
    <w:rsid w:val="00F47A8C"/>
    <w:rsid w:val="00F50EFC"/>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5C63"/>
    <w:rsid w:val="00F66EB1"/>
    <w:rsid w:val="00F72B93"/>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6529"/>
    <w:rsid w:val="00FA6847"/>
    <w:rsid w:val="00FA6F16"/>
    <w:rsid w:val="00FB24FC"/>
    <w:rsid w:val="00FB321A"/>
    <w:rsid w:val="00FB47F7"/>
    <w:rsid w:val="00FB49FC"/>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6A9"/>
    <w:rsid w:val="00FD4766"/>
    <w:rsid w:val="00FD73AF"/>
    <w:rsid w:val="00FD7A33"/>
    <w:rsid w:val="00FE0C85"/>
    <w:rsid w:val="00FE1129"/>
    <w:rsid w:val="00FE1208"/>
    <w:rsid w:val="00FE33B2"/>
    <w:rsid w:val="00FE433C"/>
    <w:rsid w:val="00FE4D6C"/>
    <w:rsid w:val="00FE5239"/>
    <w:rsid w:val="00FE5AFA"/>
    <w:rsid w:val="00FE703E"/>
    <w:rsid w:val="00FE7618"/>
    <w:rsid w:val="00FF114E"/>
    <w:rsid w:val="00FF1213"/>
    <w:rsid w:val="00FF1311"/>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8</Pages>
  <Words>3880</Words>
  <Characters>22116</Characters>
  <Application>Microsoft Office Word</Application>
  <DocSecurity>0</DocSecurity>
  <Lines>184</Lines>
  <Paragraphs>51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25945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552</cp:revision>
  <cp:lastPrinted>2009-10-14T12:22:00Z</cp:lastPrinted>
  <dcterms:created xsi:type="dcterms:W3CDTF">2022-09-01T10:34:00Z</dcterms:created>
  <dcterms:modified xsi:type="dcterms:W3CDTF">2023-03-09T10:37:00Z</dcterms:modified>
</cp:coreProperties>
</file>